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1FBA709" w14:textId="77777777" w:rsidR="00F771AE" w:rsidRDefault="00F771AE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4E2DD883" w14:textId="77777777" w:rsidR="00F771AE" w:rsidRDefault="00F771AE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10134D4B" w14:textId="77777777" w:rsidR="00F771AE" w:rsidRDefault="00F771AE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00F60DED" w14:textId="43B84A9D" w:rsidR="00602C9C" w:rsidRDefault="006A7A53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drawing>
          <wp:inline distT="0" distB="0" distL="0" distR="0" wp14:anchorId="217095B0" wp14:editId="772B353C">
            <wp:extent cx="1637665" cy="11214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0E0D6" w14:textId="77777777" w:rsidR="00602C9C" w:rsidRDefault="00602C9C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6655FE0A" w14:textId="77777777" w:rsidTr="001D61B4">
        <w:tc>
          <w:tcPr>
            <w:tcW w:w="7479" w:type="dxa"/>
            <w:shd w:val="clear" w:color="auto" w:fill="F2F2F2"/>
            <w:vAlign w:val="center"/>
          </w:tcPr>
          <w:p w14:paraId="3D3E643C" w14:textId="77777777" w:rsidR="00602C9C" w:rsidRDefault="00602C9C" w:rsidP="001D61B4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2350DE19" w14:textId="77777777" w:rsidR="00602C9C" w:rsidRDefault="00602C9C" w:rsidP="00F771AE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02C9C">
              <w:rPr>
                <w:rFonts w:ascii="Calibri" w:hAnsi="Calibri" w:cs="Calibri"/>
                <w:b/>
                <w:sz w:val="28"/>
                <w:szCs w:val="28"/>
              </w:rPr>
              <w:t>Acte d’engagement au marché</w:t>
            </w:r>
            <w:r w:rsidR="00F771AE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F771AE" w:rsidRPr="00F771AE">
              <w:rPr>
                <w:rFonts w:ascii="Calibri" w:hAnsi="Calibri" w:cs="Calibri"/>
                <w:b/>
                <w:sz w:val="28"/>
                <w:szCs w:val="28"/>
              </w:rPr>
              <w:t>n</w:t>
            </w:r>
            <w:r w:rsidRPr="00F771AE">
              <w:rPr>
                <w:rFonts w:ascii="Calibri" w:hAnsi="Calibri" w:cs="Calibri"/>
                <w:b/>
                <w:sz w:val="28"/>
                <w:szCs w:val="28"/>
              </w:rPr>
              <w:t>°20</w:t>
            </w:r>
            <w:r w:rsidR="00F771AE" w:rsidRPr="00F771AE">
              <w:rPr>
                <w:rFonts w:ascii="Calibri" w:hAnsi="Calibri" w:cs="Calibri"/>
                <w:b/>
                <w:sz w:val="28"/>
                <w:szCs w:val="28"/>
              </w:rPr>
              <w:t>26</w:t>
            </w:r>
            <w:r w:rsidRPr="00F771AE">
              <w:rPr>
                <w:rFonts w:ascii="Calibri" w:hAnsi="Calibri" w:cs="Calibri"/>
                <w:b/>
                <w:sz w:val="28"/>
                <w:szCs w:val="28"/>
              </w:rPr>
              <w:t>DG</w:t>
            </w:r>
            <w:r w:rsidR="00F771AE" w:rsidRPr="00F771AE">
              <w:rPr>
                <w:rFonts w:ascii="Calibri" w:hAnsi="Calibri" w:cs="Calibri"/>
                <w:b/>
                <w:sz w:val="28"/>
                <w:szCs w:val="28"/>
              </w:rPr>
              <w:t>03</w:t>
            </w:r>
          </w:p>
          <w:p w14:paraId="0EAEE363" w14:textId="3EC2C201" w:rsidR="00F771AE" w:rsidRPr="004A1FD4" w:rsidRDefault="00F771AE" w:rsidP="00F771AE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14:paraId="0BFFC4DD" w14:textId="77777777" w:rsidR="00602C9C" w:rsidRDefault="00602C9C" w:rsidP="006C4338">
      <w:pPr>
        <w:tabs>
          <w:tab w:val="left" w:pos="851"/>
        </w:tabs>
      </w:pPr>
    </w:p>
    <w:p w14:paraId="6E301618" w14:textId="77777777" w:rsidR="00602C9C" w:rsidRDefault="00602C9C" w:rsidP="006C4338">
      <w:pPr>
        <w:tabs>
          <w:tab w:val="left" w:pos="851"/>
        </w:tabs>
      </w:pPr>
    </w:p>
    <w:p w14:paraId="45CC7F52" w14:textId="77777777" w:rsidR="00602C9C" w:rsidRDefault="00602C9C" w:rsidP="006C4338">
      <w:pPr>
        <w:tabs>
          <w:tab w:val="left" w:pos="851"/>
        </w:tabs>
      </w:pPr>
    </w:p>
    <w:p w14:paraId="513D3625" w14:textId="77777777" w:rsidR="00602C9C" w:rsidRDefault="00602C9C" w:rsidP="006C4338">
      <w:pPr>
        <w:tabs>
          <w:tab w:val="left" w:pos="851"/>
        </w:tabs>
      </w:pPr>
    </w:p>
    <w:p w14:paraId="3452FC9D" w14:textId="77777777" w:rsidR="00602C9C" w:rsidRDefault="00602C9C" w:rsidP="006C4338">
      <w:pPr>
        <w:tabs>
          <w:tab w:val="left" w:pos="851"/>
        </w:tabs>
      </w:pPr>
    </w:p>
    <w:p w14:paraId="6EB1DE56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8AB7823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252CA9F6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04CA0C89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564F8C28" w14:textId="77777777" w:rsidR="004C5755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  <w:r w:rsidRPr="006142D9">
        <w:rPr>
          <w:rFonts w:ascii="Arial" w:hAnsi="Arial" w:cs="Arial"/>
          <w:i/>
          <w:sz w:val="18"/>
          <w:szCs w:val="18"/>
        </w:rPr>
        <w:t xml:space="preserve">Il est rappelé qu’en application </w:t>
      </w:r>
      <w:r>
        <w:rPr>
          <w:rFonts w:ascii="Arial" w:hAnsi="Arial" w:cs="Arial"/>
          <w:i/>
          <w:sz w:val="18"/>
          <w:szCs w:val="18"/>
        </w:rPr>
        <w:t xml:space="preserve">du code de la commande publique, et notamment ses </w:t>
      </w:r>
      <w:hyperlink r:id="rId9" w:history="1">
        <w:r w:rsidRPr="00DD00D7">
          <w:rPr>
            <w:rStyle w:val="Lienhypertexte"/>
            <w:rFonts w:ascii="Arial" w:hAnsi="Arial" w:cs="Arial"/>
            <w:i/>
            <w:sz w:val="18"/>
            <w:szCs w:val="18"/>
          </w:rPr>
          <w:t>articles L. 1110-1</w:t>
        </w:r>
      </w:hyperlink>
      <w:r>
        <w:rPr>
          <w:rFonts w:ascii="Arial" w:hAnsi="Arial" w:cs="Arial"/>
          <w:i/>
          <w:sz w:val="18"/>
          <w:szCs w:val="18"/>
        </w:rPr>
        <w:t xml:space="preserve">, et </w:t>
      </w:r>
      <w:hyperlink r:id="rId10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 à R. 2162-6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1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2162-7 à R. 2162-12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2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2162-13 à R. 2162-14</w:t>
        </w:r>
      </w:hyperlink>
      <w:r>
        <w:rPr>
          <w:rFonts w:ascii="Arial" w:hAnsi="Arial" w:cs="Arial"/>
          <w:i/>
          <w:sz w:val="18"/>
          <w:szCs w:val="18"/>
        </w:rPr>
        <w:t xml:space="preserve"> et </w:t>
      </w:r>
      <w:hyperlink r:id="rId13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2162-15 à R. 2162-21</w:t>
        </w:r>
      </w:hyperlink>
      <w:r>
        <w:rPr>
          <w:rFonts w:ascii="Arial" w:hAnsi="Arial" w:cs="Arial"/>
          <w:i/>
          <w:sz w:val="18"/>
          <w:szCs w:val="18"/>
        </w:rPr>
        <w:t xml:space="preserve"> (marchés publics autres que de défense ou de sécurité), ainsi que </w:t>
      </w:r>
      <w:hyperlink r:id="rId14" w:history="1">
        <w:r w:rsidRPr="00DD00D7">
          <w:rPr>
            <w:rStyle w:val="Lienhypertexte"/>
            <w:rFonts w:ascii="Arial" w:hAnsi="Arial" w:cs="Arial"/>
            <w:i/>
            <w:sz w:val="18"/>
            <w:szCs w:val="18"/>
          </w:rPr>
          <w:t>R. 23612-</w:t>
        </w:r>
        <w:r>
          <w:rPr>
            <w:rStyle w:val="Lienhypertexte"/>
            <w:rFonts w:ascii="Arial" w:hAnsi="Arial" w:cs="Arial"/>
            <w:i/>
            <w:sz w:val="18"/>
            <w:szCs w:val="18"/>
          </w:rPr>
          <w:t>1 à R. 2362-6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5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2362-7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6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2362-8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7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2362-9 à R. 2362-12</w:t>
        </w:r>
      </w:hyperlink>
      <w:r>
        <w:rPr>
          <w:rFonts w:ascii="Arial" w:hAnsi="Arial" w:cs="Arial"/>
          <w:i/>
          <w:sz w:val="18"/>
          <w:szCs w:val="18"/>
        </w:rPr>
        <w:t>, et </w:t>
      </w:r>
      <w:hyperlink r:id="rId18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2362-13 à R. 2362-18</w:t>
        </w:r>
      </w:hyperlink>
      <w:r>
        <w:rPr>
          <w:rFonts w:ascii="Arial" w:hAnsi="Arial" w:cs="Arial"/>
          <w:i/>
          <w:sz w:val="18"/>
          <w:szCs w:val="18"/>
        </w:rPr>
        <w:t xml:space="preserve"> (marchés de défense ou de sécurité)</w:t>
      </w:r>
      <w:r w:rsidRPr="006142D9">
        <w:rPr>
          <w:rFonts w:ascii="Arial" w:hAnsi="Arial" w:cs="Arial"/>
          <w:i/>
          <w:sz w:val="18"/>
          <w:szCs w:val="18"/>
        </w:rPr>
        <w:t xml:space="preserve">, le vocable de « marché public » recouvre </w:t>
      </w:r>
      <w:r>
        <w:rPr>
          <w:rFonts w:ascii="Arial" w:hAnsi="Arial" w:cs="Arial"/>
          <w:i/>
          <w:sz w:val="18"/>
          <w:szCs w:val="18"/>
        </w:rPr>
        <w:t xml:space="preserve">aussi </w:t>
      </w:r>
      <w:r w:rsidRPr="006142D9">
        <w:rPr>
          <w:rFonts w:ascii="Arial" w:hAnsi="Arial" w:cs="Arial"/>
          <w:i/>
          <w:sz w:val="18"/>
          <w:szCs w:val="18"/>
        </w:rPr>
        <w:t>les marchés de partenariat</w:t>
      </w:r>
      <w:r>
        <w:rPr>
          <w:rFonts w:ascii="Arial" w:hAnsi="Arial" w:cs="Arial"/>
          <w:i/>
          <w:sz w:val="18"/>
          <w:szCs w:val="18"/>
        </w:rPr>
        <w:t xml:space="preserve"> et les marchés de défense ou de sécurité ainsi que les</w:t>
      </w:r>
      <w:r w:rsidRPr="006142D9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marchés subséquents et les marchés spécifiques, indépendamment des techniques d’achats utilisées (</w:t>
      </w:r>
      <w:r w:rsidRPr="006142D9">
        <w:rPr>
          <w:rFonts w:ascii="Arial" w:hAnsi="Arial" w:cs="Arial"/>
          <w:i/>
          <w:sz w:val="18"/>
          <w:szCs w:val="18"/>
        </w:rPr>
        <w:t>accords-cadres s’exécutant par la conclusion de marchés subséquents ou par l’émission de bons de commande</w:t>
      </w:r>
      <w:r>
        <w:rPr>
          <w:rFonts w:ascii="Arial" w:hAnsi="Arial" w:cs="Arial"/>
          <w:i/>
          <w:sz w:val="18"/>
          <w:szCs w:val="18"/>
        </w:rPr>
        <w:t>, concours, systèmes d’acquisition dynamiques, catalogues électroniques et enchères électroniques), qu’ils soient ou non soumis aux obligations relatives à la préparation et à la passation prévues par ce code</w:t>
      </w:r>
      <w:r w:rsidRPr="006142D9">
        <w:rPr>
          <w:rFonts w:ascii="Arial" w:hAnsi="Arial" w:cs="Arial"/>
          <w:i/>
          <w:sz w:val="18"/>
          <w:szCs w:val="18"/>
        </w:rPr>
        <w:t>.</w:t>
      </w:r>
      <w:r>
        <w:rPr>
          <w:rFonts w:ascii="Arial" w:hAnsi="Arial" w:cs="Arial"/>
          <w:i/>
          <w:sz w:val="18"/>
          <w:szCs w:val="18"/>
        </w:rPr>
        <w:t xml:space="preserve"> Dans tous ces cas, le présent formulaire type est utilisable.</w:t>
      </w:r>
    </w:p>
    <w:p w14:paraId="44C0B0B3" w14:textId="77777777" w:rsidR="004C5755" w:rsidRPr="001C7D87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p w14:paraId="2F479886" w14:textId="77777777"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378C9F85" w14:textId="77777777">
        <w:tc>
          <w:tcPr>
            <w:tcW w:w="10277" w:type="dxa"/>
            <w:shd w:val="clear" w:color="auto" w:fill="66CCFF"/>
          </w:tcPr>
          <w:p w14:paraId="68B309D2" w14:textId="77777777" w:rsidR="009B1CD0" w:rsidRDefault="00C57A63" w:rsidP="00C57A63">
            <w:pPr>
              <w:tabs>
                <w:tab w:val="left" w:pos="-142"/>
                <w:tab w:val="left" w:pos="851"/>
                <w:tab w:val="left" w:pos="4111"/>
              </w:tabs>
              <w:jc w:val="center"/>
            </w:pPr>
            <w:r w:rsidRPr="00C57A63">
              <w:rPr>
                <w:rFonts w:ascii="Arial" w:hAnsi="Arial" w:cs="Arial"/>
                <w:b/>
                <w:sz w:val="28"/>
                <w:szCs w:val="28"/>
              </w:rPr>
              <w:t>Partie 1 – Présentation du marché</w:t>
            </w:r>
          </w:p>
        </w:tc>
      </w:tr>
    </w:tbl>
    <w:p w14:paraId="28D0902D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6437E689" w14:textId="77777777" w:rsidR="009B1CD0" w:rsidRDefault="009B1CD0" w:rsidP="00602C9C">
      <w:pPr>
        <w:pStyle w:val="Corpsdarticle"/>
        <w:rPr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</w:t>
      </w:r>
      <w:r>
        <w:t xml:space="preserve">Objet </w:t>
      </w:r>
      <w:r w:rsidR="00CD185D">
        <w:t xml:space="preserve">du marché </w:t>
      </w:r>
      <w:r w:rsidR="00FE48C9">
        <w:t>public</w:t>
      </w:r>
    </w:p>
    <w:p w14:paraId="4F940DF4" w14:textId="19B75B63" w:rsidR="00876A73" w:rsidRDefault="00602C9C" w:rsidP="00602C9C">
      <w:pPr>
        <w:pStyle w:val="Corpsdarticle"/>
      </w:pPr>
      <w:r>
        <w:t xml:space="preserve">Le </w:t>
      </w:r>
      <w:r w:rsidRPr="00F771AE">
        <w:t>marché 20</w:t>
      </w:r>
      <w:r w:rsidR="00F771AE" w:rsidRPr="00F771AE">
        <w:t>26</w:t>
      </w:r>
      <w:r w:rsidRPr="00F771AE">
        <w:t>DG</w:t>
      </w:r>
      <w:r w:rsidR="00F771AE" w:rsidRPr="00F771AE">
        <w:t>03</w:t>
      </w:r>
      <w:r w:rsidRPr="00F771AE">
        <w:t xml:space="preserve"> a pour</w:t>
      </w:r>
      <w:r>
        <w:t xml:space="preserve"> objet</w:t>
      </w:r>
      <w:r w:rsidR="00F771AE">
        <w:t xml:space="preserve"> </w:t>
      </w:r>
      <w:r w:rsidR="00F771AE" w:rsidRPr="00F771AE">
        <w:t xml:space="preserve">des prestations de conception éditoriale pour </w:t>
      </w:r>
      <w:r w:rsidR="00654819">
        <w:t>l’ensemble des site du Cned</w:t>
      </w:r>
      <w:r>
        <w:t>.</w:t>
      </w:r>
    </w:p>
    <w:p w14:paraId="4FAB6013" w14:textId="77777777" w:rsidR="00602C9C" w:rsidRPr="004A1FD4" w:rsidRDefault="00602C9C" w:rsidP="00602C9C">
      <w:pPr>
        <w:pStyle w:val="Corpsdarticle"/>
        <w:rPr>
          <w:rFonts w:cs="Calibri"/>
        </w:rPr>
      </w:pPr>
      <w:r w:rsidRPr="004A1FD4">
        <w:rPr>
          <w:rFonts w:cs="Calibri"/>
        </w:rPr>
        <w:t>La prestation est décomposée selon les lots ci-dessous :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2F2F2"/>
        <w:tblLook w:val="04A0" w:firstRow="1" w:lastRow="0" w:firstColumn="1" w:lastColumn="0" w:noHBand="0" w:noVBand="1"/>
      </w:tblPr>
      <w:tblGrid>
        <w:gridCol w:w="817"/>
        <w:gridCol w:w="8393"/>
      </w:tblGrid>
      <w:tr w:rsidR="00602C9C" w:rsidRPr="004A1FD4" w14:paraId="0BA40578" w14:textId="77777777" w:rsidTr="00375A35">
        <w:trPr>
          <w:jc w:val="center"/>
        </w:trPr>
        <w:tc>
          <w:tcPr>
            <w:tcW w:w="817" w:type="dxa"/>
            <w:shd w:val="clear" w:color="auto" w:fill="F2F2F2"/>
            <w:vAlign w:val="center"/>
          </w:tcPr>
          <w:p w14:paraId="7C91ABEA" w14:textId="77777777" w:rsidR="00602C9C" w:rsidRPr="004A1FD4" w:rsidRDefault="00602C9C" w:rsidP="00602C9C">
            <w:pPr>
              <w:pStyle w:val="Corpsdarticle"/>
              <w:rPr>
                <w:rFonts w:cs="Calibri"/>
              </w:rPr>
            </w:pPr>
            <w:r w:rsidRPr="004A1FD4">
              <w:rPr>
                <w:rFonts w:cs="Calibri"/>
              </w:rPr>
              <w:t>Lot 1</w:t>
            </w:r>
          </w:p>
        </w:tc>
        <w:tc>
          <w:tcPr>
            <w:tcW w:w="8393" w:type="dxa"/>
            <w:shd w:val="clear" w:color="auto" w:fill="F2F2F2"/>
            <w:vAlign w:val="center"/>
          </w:tcPr>
          <w:p w14:paraId="7B7D293D" w14:textId="3349FEFB" w:rsidR="00602C9C" w:rsidRPr="004A1FD4" w:rsidRDefault="00F771AE" w:rsidP="00F771AE">
            <w:pPr>
              <w:pStyle w:val="Corpsdarticle"/>
              <w:rPr>
                <w:rFonts w:cs="Calibri"/>
              </w:rPr>
            </w:pPr>
            <w:r w:rsidRPr="00F771AE">
              <w:rPr>
                <w:rFonts w:cs="Calibri"/>
              </w:rPr>
              <w:t xml:space="preserve">Illustrations, animations </w:t>
            </w:r>
          </w:p>
        </w:tc>
      </w:tr>
      <w:tr w:rsidR="00602C9C" w:rsidRPr="004A1FD4" w14:paraId="0E1F31C4" w14:textId="77777777" w:rsidTr="00375A35">
        <w:trPr>
          <w:jc w:val="center"/>
        </w:trPr>
        <w:tc>
          <w:tcPr>
            <w:tcW w:w="817" w:type="dxa"/>
            <w:shd w:val="clear" w:color="auto" w:fill="F2F2F2"/>
            <w:vAlign w:val="center"/>
          </w:tcPr>
          <w:p w14:paraId="2E728D42" w14:textId="77777777" w:rsidR="00602C9C" w:rsidRPr="004A1FD4" w:rsidRDefault="00602C9C" w:rsidP="00602C9C">
            <w:pPr>
              <w:pStyle w:val="Corpsdarticle"/>
              <w:rPr>
                <w:rFonts w:cs="Calibri"/>
              </w:rPr>
            </w:pPr>
            <w:r w:rsidRPr="004A1FD4">
              <w:rPr>
                <w:rFonts w:cs="Calibri"/>
              </w:rPr>
              <w:t>Lot 2</w:t>
            </w:r>
          </w:p>
        </w:tc>
        <w:tc>
          <w:tcPr>
            <w:tcW w:w="8393" w:type="dxa"/>
            <w:shd w:val="clear" w:color="auto" w:fill="F2F2F2"/>
            <w:vAlign w:val="center"/>
          </w:tcPr>
          <w:p w14:paraId="7BA1ED72" w14:textId="3CAC2667" w:rsidR="00602C9C" w:rsidRPr="004A1FD4" w:rsidRDefault="00F771AE" w:rsidP="00F771AE">
            <w:pPr>
              <w:pStyle w:val="Corpsdarticle"/>
              <w:rPr>
                <w:rFonts w:cs="Calibri"/>
              </w:rPr>
            </w:pPr>
            <w:r w:rsidRPr="00F771AE">
              <w:rPr>
                <w:rFonts w:cs="Calibri"/>
              </w:rPr>
              <w:t>Mise en page</w:t>
            </w:r>
          </w:p>
        </w:tc>
      </w:tr>
      <w:tr w:rsidR="00602C9C" w:rsidRPr="004A1FD4" w14:paraId="463A2718" w14:textId="77777777" w:rsidTr="00375A35">
        <w:trPr>
          <w:jc w:val="center"/>
        </w:trPr>
        <w:tc>
          <w:tcPr>
            <w:tcW w:w="817" w:type="dxa"/>
            <w:shd w:val="clear" w:color="auto" w:fill="F2F2F2"/>
            <w:vAlign w:val="center"/>
          </w:tcPr>
          <w:p w14:paraId="5DC4EFB6" w14:textId="77777777" w:rsidR="00602C9C" w:rsidRPr="004A1FD4" w:rsidRDefault="00602C9C" w:rsidP="00602C9C">
            <w:pPr>
              <w:pStyle w:val="Corpsdarticle"/>
              <w:rPr>
                <w:rFonts w:cs="Calibri"/>
              </w:rPr>
            </w:pPr>
            <w:r w:rsidRPr="004A1FD4">
              <w:rPr>
                <w:rFonts w:cs="Calibri"/>
              </w:rPr>
              <w:t>Lot 3</w:t>
            </w:r>
          </w:p>
        </w:tc>
        <w:tc>
          <w:tcPr>
            <w:tcW w:w="8393" w:type="dxa"/>
            <w:shd w:val="clear" w:color="auto" w:fill="F2F2F2"/>
            <w:vAlign w:val="center"/>
          </w:tcPr>
          <w:p w14:paraId="672D0C34" w14:textId="1CFBDC27" w:rsidR="00602C9C" w:rsidRPr="004A1FD4" w:rsidRDefault="00F771AE" w:rsidP="00602C9C">
            <w:pPr>
              <w:pStyle w:val="Corpsdarticle"/>
              <w:rPr>
                <w:rFonts w:cs="Calibri"/>
              </w:rPr>
            </w:pPr>
            <w:r w:rsidRPr="00F771AE">
              <w:rPr>
                <w:rFonts w:cs="Calibri"/>
              </w:rPr>
              <w:t xml:space="preserve">Intégration de contenu  </w:t>
            </w:r>
          </w:p>
        </w:tc>
      </w:tr>
    </w:tbl>
    <w:p w14:paraId="610C3443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2C3DEAB9" w14:textId="77777777" w:rsidR="00E54CEC" w:rsidRDefault="00E54CEC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E6282C3" w14:textId="77777777" w:rsidR="00C57A63" w:rsidRPr="00C57A63" w:rsidRDefault="00C57A63" w:rsidP="00C57A63">
      <w:pPr>
        <w:pStyle w:val="Titre4"/>
        <w:tabs>
          <w:tab w:val="clear" w:pos="4111"/>
          <w:tab w:val="left" w:pos="426"/>
          <w:tab w:val="left" w:pos="851"/>
        </w:tabs>
        <w:rPr>
          <w:rFonts w:ascii="Calibri" w:hAnsi="Calibri"/>
          <w:b w:val="0"/>
          <w:sz w:val="22"/>
        </w:rPr>
      </w:pPr>
      <w:r>
        <w:rPr>
          <w:rFonts w:ascii="Wingdings" w:eastAsia="Wingdings" w:hAnsi="Wingdings" w:cs="Wingdings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</w:t>
      </w:r>
      <w:r w:rsidRPr="00C57A63">
        <w:rPr>
          <w:rFonts w:ascii="Calibri" w:hAnsi="Calibri"/>
          <w:b w:val="0"/>
          <w:sz w:val="22"/>
        </w:rPr>
        <w:t>Durée d’exécution du marché public</w:t>
      </w:r>
    </w:p>
    <w:p w14:paraId="7F147079" w14:textId="77777777" w:rsidR="00F771AE" w:rsidRPr="00F771AE" w:rsidRDefault="00F771AE" w:rsidP="00F771AE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</w:rPr>
      </w:pPr>
      <w:r w:rsidRPr="00F771AE">
        <w:rPr>
          <w:rFonts w:ascii="Calibri" w:hAnsi="Calibri" w:cs="Calibri"/>
        </w:rPr>
        <w:t>Le marché prend effet le 3 juin 2026 ou à compter de sa date de notification si celle-ci est postérieure pour une durée de trois ans, reconductible une fois pour une durée d’un an.</w:t>
      </w:r>
    </w:p>
    <w:p w14:paraId="7EE8A624" w14:textId="77777777" w:rsidR="00F771AE" w:rsidRPr="00F771AE" w:rsidRDefault="00F771AE" w:rsidP="00F771AE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</w:rPr>
      </w:pPr>
      <w:r w:rsidRPr="00F771AE">
        <w:rPr>
          <w:rFonts w:ascii="Calibri" w:hAnsi="Calibri" w:cs="Calibri"/>
        </w:rPr>
        <w:t>La reconduction est tacite, le titulaire ne peut la refuser. En cas de non-reconduction, la décision du Cned est notifiée au titulaire par tout moyen conforme à l’article 3.1.1 du CCAG-FCS au moins un mois avant la date de reconduction du marché.</w:t>
      </w:r>
    </w:p>
    <w:p w14:paraId="3E3ABFA5" w14:textId="77777777" w:rsidR="00F771AE" w:rsidRPr="00F771AE" w:rsidRDefault="00F771AE" w:rsidP="00F771AE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</w:rPr>
      </w:pPr>
      <w:r w:rsidRPr="00F771AE">
        <w:rPr>
          <w:rFonts w:ascii="Calibri" w:hAnsi="Calibri" w:cs="Calibri"/>
        </w:rPr>
        <w:t>Toutefois, en cas d’atteinte du montant maximum de l’accord-cadre avant la fin de la période en cours, la reconduction peut être anticipée par décision expresse du Cned adressée par tout moyen conforme à l’article 3.1.1 du CCAG-FCS qui constate l’atteinte du maximum de l’accord-cadre et fixe la date de reconduction de l’accord-cadre.</w:t>
      </w:r>
    </w:p>
    <w:p w14:paraId="6ED6ED7D" w14:textId="77777777" w:rsidR="00F771AE" w:rsidRPr="00F771AE" w:rsidRDefault="00F771AE" w:rsidP="00F771AE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</w:rPr>
      </w:pPr>
      <w:r w:rsidRPr="00F771AE">
        <w:rPr>
          <w:rFonts w:ascii="Calibri" w:hAnsi="Calibri" w:cs="Calibri"/>
        </w:rPr>
        <w:t>Le nombre maximal de reconductions est indiqué ci-dessus ; l’anticipation d’une période ne peut avoir pour conséquence d’augmenter le nombre de périodes.</w:t>
      </w:r>
    </w:p>
    <w:p w14:paraId="043F5E97" w14:textId="4661B85D" w:rsidR="00C57A63" w:rsidRPr="00C875D6" w:rsidRDefault="00F771AE" w:rsidP="00F771AE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</w:rPr>
      </w:pPr>
      <w:r w:rsidRPr="00F771AE">
        <w:rPr>
          <w:rFonts w:ascii="Calibri" w:hAnsi="Calibri" w:cs="Calibri"/>
        </w:rPr>
        <w:t>La durée totale de l’accord-cadre correspond au cumul de toutes les périodes.</w:t>
      </w:r>
    </w:p>
    <w:p w14:paraId="2C05109A" w14:textId="77777777" w:rsidR="00C57A63" w:rsidRDefault="00C57A63">
      <w:r>
        <w:br w:type="page"/>
      </w:r>
    </w:p>
    <w:tbl>
      <w:tblPr>
        <w:tblW w:w="205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  <w:gridCol w:w="10277"/>
      </w:tblGrid>
      <w:tr w:rsidR="008D62EE" w14:paraId="2BBADE93" w14:textId="77777777" w:rsidTr="008D62EE">
        <w:tc>
          <w:tcPr>
            <w:tcW w:w="10277" w:type="dxa"/>
            <w:shd w:val="clear" w:color="auto" w:fill="66CCFF"/>
          </w:tcPr>
          <w:p w14:paraId="595AB431" w14:textId="77777777" w:rsid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Partie 2 - A remplir par le titulaire</w:t>
            </w:r>
          </w:p>
          <w:p w14:paraId="07BFAA40" w14:textId="77777777" w:rsidR="008D62EE" w:rsidRP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</w:t>
            </w:r>
            <w:r w:rsidRPr="008D62EE">
              <w:rPr>
                <w:rFonts w:ascii="Arial" w:hAnsi="Arial" w:cs="Arial"/>
                <w:b/>
                <w:sz w:val="28"/>
                <w:szCs w:val="28"/>
              </w:rPr>
              <w:t>ngagement du titulaire ou du groupement titulaire</w:t>
            </w:r>
          </w:p>
        </w:tc>
        <w:tc>
          <w:tcPr>
            <w:tcW w:w="10277" w:type="dxa"/>
            <w:shd w:val="clear" w:color="auto" w:fill="66CCFF"/>
          </w:tcPr>
          <w:p w14:paraId="5EF302AF" w14:textId="77777777" w:rsid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</w:pPr>
            <w:r w:rsidRPr="00C57A63">
              <w:rPr>
                <w:rFonts w:ascii="Arial" w:hAnsi="Arial" w:cs="Arial"/>
                <w:b/>
                <w:sz w:val="28"/>
                <w:szCs w:val="28"/>
              </w:rPr>
              <w:t xml:space="preserve">Partie 2 – Partie à remplir par le </w:t>
            </w:r>
            <w:r>
              <w:rPr>
                <w:rFonts w:ascii="Arial" w:hAnsi="Arial" w:cs="Arial"/>
                <w:b/>
                <w:sz w:val="28"/>
                <w:szCs w:val="28"/>
              </w:rPr>
              <w:t>titulaire ou groupement titulaire</w:t>
            </w:r>
          </w:p>
        </w:tc>
      </w:tr>
    </w:tbl>
    <w:p w14:paraId="3AF96F91" w14:textId="77777777" w:rsidR="009B1CD0" w:rsidRDefault="009B1CD0" w:rsidP="006C4338">
      <w:pPr>
        <w:tabs>
          <w:tab w:val="left" w:pos="851"/>
        </w:tabs>
      </w:pPr>
    </w:p>
    <w:p w14:paraId="0E39D011" w14:textId="77777777" w:rsidR="009B1CD0" w:rsidRDefault="00C57A63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A</w:t>
      </w:r>
      <w:r w:rsidR="009B1CD0">
        <w:rPr>
          <w:rFonts w:ascii="Arial" w:hAnsi="Arial" w:cs="Arial"/>
          <w:sz w:val="22"/>
          <w:szCs w:val="22"/>
        </w:rPr>
        <w:t xml:space="preserve">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14:paraId="5AEFCD1A" w14:textId="77777777"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3C9C4FBD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53ABD1B6" w14:textId="468E11BE" w:rsidR="0073206E" w:rsidRDefault="0073206E" w:rsidP="005846FB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Le titulaire s’engage avoir pris connaissance des pièces constitutives du marché</w:t>
      </w:r>
      <w:r w:rsidRPr="0073206E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: </w:t>
      </w:r>
    </w:p>
    <w:p w14:paraId="01991AF9" w14:textId="77777777" w:rsidR="0073206E" w:rsidRDefault="0073206E" w:rsidP="005846FB">
      <w:pPr>
        <w:tabs>
          <w:tab w:val="left" w:pos="851"/>
        </w:tabs>
        <w:rPr>
          <w:rFonts w:ascii="Arial" w:hAnsi="Arial" w:cs="Arial"/>
        </w:rPr>
      </w:pPr>
    </w:p>
    <w:p w14:paraId="69AC6C7D" w14:textId="4BEC6290" w:rsidR="0073206E" w:rsidRPr="004C442F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774FC3">
        <w:rPr>
          <w:rFonts w:ascii="Calibri" w:hAnsi="Calibri" w:cs="Calibri"/>
          <w:sz w:val="22"/>
          <w:lang w:eastAsia="fr-FR"/>
        </w:rPr>
        <w:t xml:space="preserve">Le cahier des </w:t>
      </w:r>
      <w:r w:rsidRPr="004C442F">
        <w:rPr>
          <w:rFonts w:ascii="Calibri" w:hAnsi="Calibri" w:cs="Calibri"/>
          <w:sz w:val="22"/>
          <w:lang w:eastAsia="fr-FR"/>
        </w:rPr>
        <w:t>clauses administratives particulières (CCAP) ;</w:t>
      </w:r>
    </w:p>
    <w:p w14:paraId="16CAF3CC" w14:textId="77777777" w:rsidR="0073206E" w:rsidRPr="004C442F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4C442F">
        <w:rPr>
          <w:rFonts w:ascii="Calibri" w:hAnsi="Calibri" w:cs="Calibri"/>
          <w:sz w:val="22"/>
          <w:lang w:eastAsia="fr-FR"/>
        </w:rPr>
        <w:t>Le cahier des clauses techniques particulières (CCTP) ;</w:t>
      </w:r>
    </w:p>
    <w:p w14:paraId="02F785C5" w14:textId="12ABB081" w:rsidR="0073206E" w:rsidRPr="004A1FD4" w:rsidRDefault="0073206E" w:rsidP="0073206E">
      <w:pPr>
        <w:pStyle w:val="Listepuce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L’annexe financière</w:t>
      </w:r>
      <w:r w:rsidRPr="004A1FD4">
        <w:rPr>
          <w:rFonts w:cs="Calibri"/>
          <w:sz w:val="22"/>
          <w:szCs w:val="22"/>
        </w:rPr>
        <w:t xml:space="preserve"> ;</w:t>
      </w:r>
    </w:p>
    <w:p w14:paraId="6CD393EE" w14:textId="21AAFB2B" w:rsidR="0073206E" w:rsidRPr="004A1FD4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4A1FD4">
        <w:rPr>
          <w:rFonts w:ascii="Calibri" w:hAnsi="Calibri" w:cs="Calibri"/>
          <w:sz w:val="22"/>
          <w:lang w:eastAsia="fr-FR"/>
        </w:rPr>
        <w:t xml:space="preserve">Le cahier des clauses administratives générales applicable aux marchés de </w:t>
      </w:r>
      <w:r w:rsidR="00590316">
        <w:rPr>
          <w:rFonts w:ascii="Calibri" w:hAnsi="Calibri" w:cs="Calibri"/>
          <w:sz w:val="22"/>
          <w:lang w:eastAsia="fr-FR"/>
        </w:rPr>
        <w:t xml:space="preserve">fournitures courantes et services </w:t>
      </w:r>
      <w:r w:rsidRPr="004A1FD4">
        <w:rPr>
          <w:rFonts w:ascii="Calibri" w:hAnsi="Calibri" w:cs="Calibri"/>
          <w:sz w:val="22"/>
          <w:lang w:eastAsia="fr-FR"/>
        </w:rPr>
        <w:t>(CCAG-</w:t>
      </w:r>
      <w:r w:rsidR="00590316">
        <w:rPr>
          <w:rFonts w:ascii="Calibri" w:hAnsi="Calibri" w:cs="Calibri"/>
          <w:sz w:val="22"/>
          <w:lang w:eastAsia="fr-FR"/>
        </w:rPr>
        <w:t>FCS</w:t>
      </w:r>
      <w:r w:rsidRPr="004A1FD4">
        <w:rPr>
          <w:rFonts w:ascii="Calibri" w:hAnsi="Calibri" w:cs="Calibri"/>
          <w:sz w:val="22"/>
          <w:lang w:eastAsia="fr-FR"/>
        </w:rPr>
        <w:t>) approuvé par arrêté du 30 mars 2021 ;</w:t>
      </w:r>
    </w:p>
    <w:p w14:paraId="0BDF089A" w14:textId="23F73F55" w:rsidR="0073206E" w:rsidRPr="004C442F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4C442F">
        <w:rPr>
          <w:rFonts w:ascii="Calibri" w:hAnsi="Calibri" w:cs="Calibri"/>
          <w:sz w:val="22"/>
          <w:lang w:eastAsia="fr-FR"/>
        </w:rPr>
        <w:t>L’offre technique du titulaire ;</w:t>
      </w:r>
    </w:p>
    <w:p w14:paraId="0659BF29" w14:textId="77777777" w:rsidR="0073206E" w:rsidRPr="004A1FD4" w:rsidRDefault="0073206E" w:rsidP="0073206E">
      <w:pPr>
        <w:pStyle w:val="Listepuce"/>
        <w:rPr>
          <w:rFonts w:cs="Calibri"/>
          <w:sz w:val="22"/>
          <w:szCs w:val="22"/>
        </w:rPr>
      </w:pPr>
      <w:r w:rsidRPr="004A1FD4">
        <w:rPr>
          <w:rFonts w:cs="Calibri"/>
          <w:sz w:val="22"/>
          <w:szCs w:val="22"/>
        </w:rPr>
        <w:t>Les actes spéciaux de sous-traitance et leurs éventuels actes modificatifs, postérieurs à la notification du marché.</w:t>
      </w:r>
    </w:p>
    <w:p w14:paraId="3C0738C0" w14:textId="77777777" w:rsidR="0073206E" w:rsidRDefault="0073206E" w:rsidP="005846FB">
      <w:pPr>
        <w:tabs>
          <w:tab w:val="left" w:pos="851"/>
        </w:tabs>
        <w:rPr>
          <w:rFonts w:ascii="Arial" w:hAnsi="Arial" w:cs="Arial"/>
        </w:rPr>
      </w:pPr>
    </w:p>
    <w:p w14:paraId="7C18E1B5" w14:textId="77777777" w:rsidR="009B1CD0" w:rsidRPr="0073206E" w:rsidRDefault="00375A35" w:rsidP="00375A35">
      <w:pPr>
        <w:pStyle w:val="Corpsdarticle"/>
      </w:pPr>
      <w:r w:rsidRPr="0073206E">
        <w:t>E</w:t>
      </w:r>
      <w:r w:rsidR="009B1CD0" w:rsidRPr="0073206E">
        <w:t>t conformément à leurs clauses,</w:t>
      </w:r>
      <w:r w:rsidR="0073206E">
        <w:t xml:space="preserve"> </w:t>
      </w:r>
    </w:p>
    <w:p w14:paraId="6197D34A" w14:textId="77777777" w:rsidR="0073206E" w:rsidRPr="0073206E" w:rsidRDefault="0073206E" w:rsidP="00375A35">
      <w:pPr>
        <w:pStyle w:val="Corpsdarticle"/>
        <w:rPr>
          <w:u w:val="single"/>
        </w:rPr>
      </w:pPr>
    </w:p>
    <w:p w14:paraId="1891A583" w14:textId="77777777" w:rsidR="009B1CD0" w:rsidRDefault="00375A35" w:rsidP="00375A35">
      <w:pPr>
        <w:pStyle w:val="Corpsdarticle"/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</w:t>
      </w:r>
      <w:r w:rsidR="00D90A00">
        <w:t xml:space="preserve">le </w:t>
      </w:r>
      <w:r w:rsidR="009B1CD0">
        <w:t>signataire</w:t>
      </w:r>
    </w:p>
    <w:p w14:paraId="26874E16" w14:textId="77777777" w:rsidR="00375A35" w:rsidRDefault="00375A35" w:rsidP="00375A35">
      <w:pPr>
        <w:pStyle w:val="Corpsdarticle"/>
        <w:rPr>
          <w:i/>
          <w:sz w:val="18"/>
          <w:szCs w:val="18"/>
        </w:rPr>
      </w:pP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s’engage, sur la base de son offre et pour son propre compte ;</w:t>
      </w:r>
    </w:p>
    <w:p w14:paraId="2FCB5E03" w14:textId="77777777" w:rsidR="009B1CD0" w:rsidRDefault="00375A35" w:rsidP="00375A35">
      <w:pPr>
        <w:pStyle w:val="Corpsdarticle"/>
      </w:pP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engage la société ……………………… sur la base de son offre </w:t>
      </w:r>
    </w:p>
    <w:p w14:paraId="27E25F86" w14:textId="77777777" w:rsidR="00C57A63" w:rsidRPr="00C57A63" w:rsidRDefault="00C57A63" w:rsidP="00C57A63">
      <w:pPr>
        <w:pStyle w:val="Corpsdarticle"/>
        <w:rPr>
          <w:i/>
          <w:sz w:val="18"/>
          <w:szCs w:val="18"/>
        </w:rPr>
      </w:pPr>
      <w:r>
        <w:t xml:space="preserve">Indiquer : </w:t>
      </w:r>
    </w:p>
    <w:p w14:paraId="327767A1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 nom commercial et la dénomination sociale du soumissionnaire</w:t>
      </w:r>
    </w:p>
    <w:p w14:paraId="29CF5E10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Les adresses de son établissement et de son siège social (si elle est différente de celle de l’établissement)</w:t>
      </w:r>
    </w:p>
    <w:p w14:paraId="135845BC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son adresse électronique, ses numéros de téléphone et de télécopie</w:t>
      </w:r>
    </w:p>
    <w:p w14:paraId="3C78006F" w14:textId="77777777" w:rsidR="00C57A63" w:rsidRP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Son numéro SIRET.</w:t>
      </w:r>
    </w:p>
    <w:p w14:paraId="62B57292" w14:textId="77777777" w:rsidR="00C57A63" w:rsidRDefault="00C57A63" w:rsidP="00375A35">
      <w:pPr>
        <w:pStyle w:val="Corpsdarticle"/>
      </w:pPr>
    </w:p>
    <w:p w14:paraId="65F9397B" w14:textId="77777777" w:rsidR="009B1CD0" w:rsidRDefault="00375A35" w:rsidP="00375A35">
      <w:pPr>
        <w:pStyle w:val="Corpsdarticle"/>
        <w:rPr>
          <w:i/>
          <w:sz w:val="18"/>
          <w:szCs w:val="18"/>
        </w:rPr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</w:t>
      </w:r>
      <w:r w:rsidR="00D90A00">
        <w:t>l</w:t>
      </w:r>
      <w:r w:rsidR="009B1CD0">
        <w:t>’ensemble des membres du groupement s’engagent, sur la base de l’offre du groupement ;</w:t>
      </w:r>
    </w:p>
    <w:p w14:paraId="251F19D9" w14:textId="77777777" w:rsidR="00C57A63" w:rsidRPr="00C57A63" w:rsidRDefault="00C57A63" w:rsidP="00C57A63">
      <w:pPr>
        <w:pStyle w:val="Corpsdarticle"/>
        <w:rPr>
          <w:i/>
          <w:sz w:val="18"/>
          <w:szCs w:val="18"/>
        </w:rPr>
      </w:pPr>
      <w:r>
        <w:t xml:space="preserve">Chaque membre du groupement indique : </w:t>
      </w:r>
    </w:p>
    <w:p w14:paraId="352F5E78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 nom commercial et la dénomination sociale du soumissionnaire</w:t>
      </w:r>
    </w:p>
    <w:p w14:paraId="7547E3C1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Les adresses de son établissement et de son siège social (si elle est différente de celle de l’établissement)</w:t>
      </w:r>
    </w:p>
    <w:p w14:paraId="61F94BDC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son adresse électronique, ses numéros de téléphone et de télécopie</w:t>
      </w:r>
    </w:p>
    <w:p w14:paraId="33E034BA" w14:textId="77777777" w:rsidR="00C57A63" w:rsidRP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Son numéro SIRET.</w:t>
      </w:r>
    </w:p>
    <w:p w14:paraId="3B539C70" w14:textId="2DCEB261" w:rsidR="009B1CD0" w:rsidRDefault="0073206E" w:rsidP="0073206E">
      <w:pPr>
        <w:pStyle w:val="Corpsdarticle"/>
      </w:pPr>
      <w:r w:rsidRPr="0073206E">
        <w:t>A exécuter les prestations demandées aux prix indiqués dans l’annexe financière jointe au présent document.</w:t>
      </w:r>
    </w:p>
    <w:p w14:paraId="11A53880" w14:textId="77777777" w:rsidR="0073206E" w:rsidRDefault="0073206E" w:rsidP="0073206E">
      <w:pPr>
        <w:pStyle w:val="Corpsdarticle"/>
        <w:rPr>
          <w:rFonts w:ascii="Arial" w:hAnsi="Arial"/>
        </w:rPr>
      </w:pPr>
    </w:p>
    <w:p w14:paraId="0A7548BD" w14:textId="77777777" w:rsidR="009B1CD0" w:rsidRPr="004E2E84" w:rsidRDefault="00C57A63" w:rsidP="009B45B9">
      <w:pPr>
        <w:tabs>
          <w:tab w:val="left" w:pos="851"/>
          <w:tab w:val="left" w:pos="6237"/>
        </w:tabs>
        <w:rPr>
          <w:rFonts w:ascii="Calibri" w:hAnsi="Calibri" w:cs="Calibri"/>
          <w:b/>
          <w:iCs/>
          <w:sz w:val="24"/>
          <w:szCs w:val="24"/>
        </w:rPr>
      </w:pPr>
      <w:r>
        <w:rPr>
          <w:rFonts w:ascii="Calibri" w:hAnsi="Calibri" w:cs="Calibri"/>
          <w:b/>
          <w:sz w:val="22"/>
          <w:szCs w:val="22"/>
        </w:rPr>
        <w:br w:type="page"/>
      </w:r>
      <w:r w:rsidR="008D62EE">
        <w:rPr>
          <w:rFonts w:ascii="Calibri" w:hAnsi="Calibri" w:cs="Calibri"/>
          <w:b/>
          <w:sz w:val="22"/>
          <w:szCs w:val="22"/>
        </w:rPr>
        <w:lastRenderedPageBreak/>
        <w:t>B</w:t>
      </w:r>
      <w:r w:rsidR="009B1CD0" w:rsidRPr="004E2E84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4E2E84">
        <w:rPr>
          <w:rFonts w:ascii="Calibri" w:hAnsi="Calibri" w:cs="Calibri"/>
          <w:b/>
          <w:sz w:val="22"/>
          <w:szCs w:val="22"/>
        </w:rPr>
        <w:t>–</w:t>
      </w:r>
      <w:r w:rsidR="009B1CD0" w:rsidRPr="004E2E84">
        <w:rPr>
          <w:rFonts w:ascii="Calibri" w:hAnsi="Calibri" w:cs="Calibri"/>
          <w:b/>
          <w:sz w:val="22"/>
          <w:szCs w:val="22"/>
        </w:rPr>
        <w:t xml:space="preserve"> </w:t>
      </w:r>
      <w:r w:rsidR="0073206E" w:rsidRPr="004E2E84">
        <w:rPr>
          <w:rFonts w:ascii="Calibri" w:hAnsi="Calibri" w:cs="Calibri"/>
          <w:b/>
          <w:color w:val="FF0000"/>
          <w:sz w:val="22"/>
          <w:szCs w:val="22"/>
        </w:rPr>
        <w:t xml:space="preserve">A </w:t>
      </w:r>
      <w:r w:rsidR="0073206E" w:rsidRPr="004E2E84">
        <w:rPr>
          <w:rFonts w:ascii="Calibri" w:hAnsi="Calibri" w:cs="Calibri"/>
          <w:b/>
          <w:color w:val="FF0000"/>
          <w:sz w:val="24"/>
          <w:szCs w:val="24"/>
        </w:rPr>
        <w:t>remplir en cas de groupement :</w:t>
      </w:r>
      <w:r w:rsidR="0073206E" w:rsidRPr="004E2E84">
        <w:rPr>
          <w:rFonts w:ascii="Calibri" w:hAnsi="Calibri" w:cs="Calibri"/>
          <w:b/>
          <w:sz w:val="24"/>
          <w:szCs w:val="24"/>
        </w:rPr>
        <w:t xml:space="preserve"> </w:t>
      </w:r>
      <w:r w:rsidR="0021797C" w:rsidRPr="004E2E84">
        <w:rPr>
          <w:rFonts w:ascii="Calibri" w:hAnsi="Calibri" w:cs="Calibri"/>
          <w:b/>
          <w:sz w:val="24"/>
          <w:szCs w:val="24"/>
        </w:rPr>
        <w:t>Nature du groupement et</w:t>
      </w:r>
      <w:r w:rsidR="00036500" w:rsidRPr="004E2E84">
        <w:rPr>
          <w:rFonts w:ascii="Calibri" w:hAnsi="Calibri" w:cs="Calibri"/>
          <w:b/>
          <w:sz w:val="24"/>
          <w:szCs w:val="24"/>
        </w:rPr>
        <w:t>,</w:t>
      </w:r>
      <w:r w:rsidR="0021797C" w:rsidRPr="004E2E84">
        <w:rPr>
          <w:rFonts w:ascii="Calibri" w:hAnsi="Calibri" w:cs="Calibri"/>
          <w:b/>
          <w:sz w:val="24"/>
          <w:szCs w:val="24"/>
        </w:rPr>
        <w:t xml:space="preserve"> </w:t>
      </w:r>
      <w:r w:rsidR="00036500" w:rsidRPr="004E2E84">
        <w:rPr>
          <w:rFonts w:ascii="Calibri" w:hAnsi="Calibri" w:cs="Calibri"/>
          <w:b/>
          <w:sz w:val="24"/>
          <w:szCs w:val="24"/>
        </w:rPr>
        <w:t>en cas de groupement conjoint,</w:t>
      </w:r>
      <w:r w:rsidR="00036500" w:rsidRPr="004E2E84" w:rsidDel="0021797C">
        <w:rPr>
          <w:rFonts w:ascii="Calibri" w:hAnsi="Calibri" w:cs="Calibri"/>
          <w:b/>
          <w:sz w:val="24"/>
          <w:szCs w:val="24"/>
        </w:rPr>
        <w:t xml:space="preserve"> </w:t>
      </w:r>
      <w:r w:rsidR="0021797C" w:rsidRPr="004E2E84">
        <w:rPr>
          <w:rFonts w:ascii="Calibri" w:hAnsi="Calibri" w:cs="Calibri"/>
          <w:b/>
          <w:sz w:val="24"/>
          <w:szCs w:val="24"/>
        </w:rPr>
        <w:t>r</w:t>
      </w:r>
      <w:r w:rsidR="009B1CD0" w:rsidRPr="004E2E84">
        <w:rPr>
          <w:rFonts w:ascii="Calibri" w:hAnsi="Calibri" w:cs="Calibri"/>
          <w:b/>
          <w:sz w:val="24"/>
          <w:szCs w:val="24"/>
        </w:rPr>
        <w:t>épartition des prestations</w:t>
      </w:r>
    </w:p>
    <w:p w14:paraId="50744404" w14:textId="77777777" w:rsidR="00036500" w:rsidRPr="004E2E84" w:rsidRDefault="00036500" w:rsidP="009B45B9">
      <w:pPr>
        <w:tabs>
          <w:tab w:val="left" w:pos="851"/>
          <w:tab w:val="left" w:pos="6237"/>
        </w:tabs>
        <w:rPr>
          <w:rFonts w:ascii="Calibri" w:hAnsi="Calibri" w:cs="Calibri"/>
          <w:i/>
          <w:iCs/>
          <w:sz w:val="18"/>
          <w:szCs w:val="18"/>
        </w:rPr>
      </w:pPr>
    </w:p>
    <w:p w14:paraId="176220A0" w14:textId="77777777" w:rsidR="0021797C" w:rsidRPr="004E2E84" w:rsidRDefault="0021797C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 xml:space="preserve">Pour l’exécution du marché </w:t>
      </w:r>
      <w:r w:rsidR="00D90A00" w:rsidRPr="004E2E84">
        <w:rPr>
          <w:rFonts w:ascii="Calibri" w:hAnsi="Calibri" w:cs="Calibri"/>
          <w:sz w:val="22"/>
          <w:szCs w:val="22"/>
        </w:rPr>
        <w:t>public</w:t>
      </w:r>
      <w:r w:rsidRPr="004E2E84">
        <w:rPr>
          <w:rFonts w:ascii="Calibri" w:hAnsi="Calibri" w:cs="Calibri"/>
          <w:sz w:val="22"/>
          <w:szCs w:val="22"/>
        </w:rPr>
        <w:t xml:space="preserve">, le groupement </w:t>
      </w:r>
      <w:r w:rsidR="00036500" w:rsidRPr="004E2E84">
        <w:rPr>
          <w:rFonts w:ascii="Calibri" w:hAnsi="Calibri" w:cs="Calibri"/>
          <w:sz w:val="22"/>
          <w:szCs w:val="22"/>
        </w:rPr>
        <w:t>d’opérateurs économiques est</w:t>
      </w:r>
      <w:r w:rsidRPr="004E2E84">
        <w:rPr>
          <w:rFonts w:ascii="Calibri" w:hAnsi="Calibri" w:cs="Calibri"/>
          <w:sz w:val="22"/>
          <w:szCs w:val="22"/>
        </w:rPr>
        <w:t> :</w:t>
      </w:r>
    </w:p>
    <w:p w14:paraId="2A8A656E" w14:textId="77777777" w:rsidR="00036500" w:rsidRPr="004E2E84" w:rsidRDefault="00036500" w:rsidP="009B45B9">
      <w:pPr>
        <w:pStyle w:val="fcase1ertab"/>
        <w:tabs>
          <w:tab w:val="left" w:pos="851"/>
        </w:tabs>
        <w:rPr>
          <w:rFonts w:ascii="Calibri" w:hAnsi="Calibri" w:cs="Calibri"/>
        </w:rPr>
      </w:pPr>
      <w:r w:rsidRPr="004E2E84">
        <w:rPr>
          <w:rFonts w:ascii="Calibri" w:hAnsi="Calibri" w:cs="Calibri"/>
          <w:i/>
          <w:iCs/>
          <w:sz w:val="18"/>
          <w:szCs w:val="18"/>
        </w:rPr>
        <w:t>(Cocher la case correspondante.)</w:t>
      </w:r>
    </w:p>
    <w:p w14:paraId="1A61F57F" w14:textId="77777777" w:rsidR="00354C04" w:rsidRPr="004E2E8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>conjoint</w:t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  <w:t>OU</w:t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>solidaire</w:t>
      </w:r>
    </w:p>
    <w:p w14:paraId="3B13B605" w14:textId="77777777" w:rsidR="009B1CD0" w:rsidRPr="004E2E84" w:rsidRDefault="009B1CD0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b/>
          <w:bCs/>
        </w:rPr>
      </w:pPr>
      <w:r w:rsidRPr="004E2E84">
        <w:rPr>
          <w:rFonts w:ascii="Calibri" w:hAnsi="Calibri" w:cs="Calibri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4E2E84" w14:paraId="27FA487A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3AB016" w14:textId="77777777" w:rsidR="009B1CD0" w:rsidRPr="004E2E84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 xml:space="preserve">Désignation des membres </w:t>
            </w:r>
          </w:p>
          <w:p w14:paraId="2C8226C4" w14:textId="77777777" w:rsidR="009B1CD0" w:rsidRPr="004E2E84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600E7" w14:textId="77777777" w:rsidR="009B1CD0" w:rsidRPr="004E2E84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i w:val="0"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i w:val="0"/>
                <w:sz w:val="22"/>
                <w:szCs w:val="22"/>
              </w:rPr>
              <w:t>Prestations exécutées par les membres</w:t>
            </w:r>
          </w:p>
          <w:p w14:paraId="1F2D4D46" w14:textId="77777777" w:rsidR="009B1CD0" w:rsidRPr="004E2E84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i w:val="0"/>
                <w:sz w:val="22"/>
                <w:szCs w:val="22"/>
              </w:rPr>
              <w:t>du groupement conjoint</w:t>
            </w:r>
          </w:p>
        </w:tc>
      </w:tr>
      <w:tr w:rsidR="009B1CD0" w:rsidRPr="004E2E84" w14:paraId="5D65C29D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BB4630" w14:textId="77777777" w:rsidR="009B1CD0" w:rsidRPr="004E2E84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807F6B" w14:textId="77777777" w:rsidR="009B1CD0" w:rsidRPr="004E2E84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51FDC" w14:textId="77777777" w:rsidR="009B1CD0" w:rsidRPr="004E2E84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 xml:space="preserve">Montant HT </w:t>
            </w:r>
          </w:p>
          <w:p w14:paraId="6BC41BA7" w14:textId="77777777" w:rsidR="009B1CD0" w:rsidRPr="004E2E84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>de la prestation</w:t>
            </w:r>
          </w:p>
        </w:tc>
      </w:tr>
      <w:tr w:rsidR="009B1CD0" w14:paraId="4C050D54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3E7DF12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1658DCF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FFDF09F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13F3D538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</w:tcPr>
          <w:p w14:paraId="78DD3C3C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5A5CB924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323770EC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3892654E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C4783C3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E968F15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0FBD7CB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3454404" w14:textId="77777777" w:rsidR="009B1CD0" w:rsidRPr="00C875D6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</w:rPr>
      </w:pPr>
    </w:p>
    <w:p w14:paraId="734F2FC2" w14:textId="77777777" w:rsidR="009B1CD0" w:rsidRPr="004E2E84" w:rsidRDefault="008D62EE" w:rsidP="006F3DF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</w:rPr>
      </w:pPr>
      <w:r>
        <w:rPr>
          <w:rFonts w:ascii="Calibri" w:hAnsi="Calibri" w:cs="Calibri"/>
          <w:b/>
          <w:sz w:val="24"/>
          <w:szCs w:val="24"/>
        </w:rPr>
        <w:t>C</w:t>
      </w:r>
      <w:r w:rsidR="009B1CD0" w:rsidRPr="004E2E84">
        <w:rPr>
          <w:rFonts w:ascii="Calibri" w:hAnsi="Calibri" w:cs="Calibri"/>
          <w:b/>
          <w:sz w:val="24"/>
          <w:szCs w:val="24"/>
        </w:rPr>
        <w:t xml:space="preserve"> - Compte (s) à créditer</w:t>
      </w:r>
    </w:p>
    <w:p w14:paraId="3FE80B4E" w14:textId="77777777" w:rsidR="009B1CD0" w:rsidRPr="00C875D6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Calibri" w:hAnsi="Calibri" w:cs="Calibri"/>
          <w:b/>
          <w:sz w:val="22"/>
          <w:szCs w:val="22"/>
        </w:rPr>
      </w:pPr>
      <w:r w:rsidRPr="00C875D6">
        <w:rPr>
          <w:rFonts w:ascii="Calibri" w:hAnsi="Calibri" w:cs="Calibri"/>
          <w:i/>
        </w:rPr>
        <w:t>(Joindre un ou des relevé(s) d’identité bancaire ou postal.)</w:t>
      </w:r>
    </w:p>
    <w:p w14:paraId="4406837B" w14:textId="77777777" w:rsidR="009B1CD0" w:rsidRPr="00C875D6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48EEDED9" w14:textId="77777777" w:rsidR="009B1CD0" w:rsidRPr="00C875D6" w:rsidRDefault="008D4A9E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 w:rsidR="009B1CD0" w:rsidRPr="00C875D6">
        <w:rPr>
          <w:rFonts w:ascii="Calibri" w:eastAsia="Arial" w:hAnsi="Calibri" w:cs="Calibri"/>
          <w:spacing w:val="-10"/>
          <w:sz w:val="22"/>
          <w:szCs w:val="22"/>
        </w:rPr>
        <w:t xml:space="preserve">  </w:t>
      </w:r>
      <w:r w:rsidR="009B1CD0" w:rsidRPr="00C875D6">
        <w:rPr>
          <w:rFonts w:ascii="Calibri" w:hAnsi="Calibri" w:cs="Calibri"/>
          <w:sz w:val="22"/>
          <w:szCs w:val="22"/>
        </w:rPr>
        <w:t>Nom de l’établissement bancaire :</w:t>
      </w:r>
    </w:p>
    <w:p w14:paraId="0EE80A85" w14:textId="77777777" w:rsidR="009B1CD0" w:rsidRPr="00C875D6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76E84211" w14:textId="77777777" w:rsidR="009B1CD0" w:rsidRPr="00C875D6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473B7764" w14:textId="77777777" w:rsidR="009B1CD0" w:rsidRPr="00C875D6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4F6022D9" w14:textId="77777777" w:rsidR="009B1CD0" w:rsidRPr="00C875D6" w:rsidRDefault="008D4A9E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 w:rsidR="009B1CD0" w:rsidRPr="00C875D6">
        <w:rPr>
          <w:rFonts w:ascii="Calibri" w:eastAsia="Arial" w:hAnsi="Calibri" w:cs="Calibri"/>
          <w:spacing w:val="-10"/>
          <w:sz w:val="22"/>
          <w:szCs w:val="22"/>
        </w:rPr>
        <w:t xml:space="preserve"> </w:t>
      </w:r>
      <w:r w:rsidR="009B1CD0" w:rsidRPr="00C875D6">
        <w:rPr>
          <w:rFonts w:ascii="Calibri" w:hAnsi="Calibri" w:cs="Calibri"/>
          <w:sz w:val="22"/>
          <w:szCs w:val="22"/>
        </w:rPr>
        <w:t>Numéro de compte :</w:t>
      </w:r>
    </w:p>
    <w:p w14:paraId="3625D1C6" w14:textId="77777777" w:rsidR="009B1CD0" w:rsidRPr="00C875D6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63ED64D5" w14:textId="77777777" w:rsidR="009B1CD0" w:rsidRPr="00C875D6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2542194B" w14:textId="77777777" w:rsidR="009B1CD0" w:rsidRPr="00C875D6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73D12AE2" w14:textId="77777777" w:rsidR="009B1CD0" w:rsidRPr="00C875D6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</w:rPr>
      </w:pPr>
    </w:p>
    <w:p w14:paraId="3A671BBC" w14:textId="77777777" w:rsidR="009B1CD0" w:rsidRPr="004E2E84" w:rsidRDefault="008D62EE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4"/>
          <w:szCs w:val="24"/>
        </w:rPr>
        <w:t>D</w:t>
      </w:r>
      <w:r w:rsidR="009B1CD0" w:rsidRPr="004E2E84">
        <w:rPr>
          <w:rFonts w:ascii="Calibri" w:hAnsi="Calibri" w:cs="Calibri"/>
          <w:b/>
          <w:sz w:val="24"/>
          <w:szCs w:val="24"/>
        </w:rPr>
        <w:t xml:space="preserve"> - Avance</w:t>
      </w:r>
      <w:r w:rsidR="009B1CD0" w:rsidRPr="004E2E84">
        <w:rPr>
          <w:rFonts w:ascii="Calibri" w:hAnsi="Calibri" w:cs="Calibri"/>
          <w:b/>
          <w:sz w:val="22"/>
          <w:szCs w:val="22"/>
        </w:rPr>
        <w:t> </w:t>
      </w:r>
      <w:r w:rsidR="009B1CD0" w:rsidRPr="004E2E84">
        <w:rPr>
          <w:rFonts w:ascii="Calibri" w:hAnsi="Calibri" w:cs="Calibri"/>
          <w:i/>
        </w:rPr>
        <w:t>(</w:t>
      </w:r>
      <w:hyperlink r:id="rId19" w:history="1">
        <w:r w:rsidR="009B1CD0" w:rsidRPr="004E2E84">
          <w:rPr>
            <w:rStyle w:val="Lienhypertexte"/>
            <w:rFonts w:ascii="Calibri" w:hAnsi="Calibri" w:cs="Calibri"/>
            <w:i/>
          </w:rPr>
          <w:t>article</w:t>
        </w:r>
        <w:r w:rsidR="009D661E" w:rsidRPr="004E2E84">
          <w:rPr>
            <w:rStyle w:val="Lienhypertexte"/>
            <w:rFonts w:ascii="Calibri" w:hAnsi="Calibri" w:cs="Calibri"/>
            <w:i/>
          </w:rPr>
          <w:t> R. 2191-3</w:t>
        </w:r>
      </w:hyperlink>
      <w:r w:rsidR="00CD185D" w:rsidRPr="004E2E84">
        <w:rPr>
          <w:rFonts w:ascii="Calibri" w:hAnsi="Calibri" w:cs="Calibri"/>
          <w:i/>
        </w:rPr>
        <w:t xml:space="preserve"> </w:t>
      </w:r>
      <w:r w:rsidR="00D90A00" w:rsidRPr="004E2E84">
        <w:rPr>
          <w:rFonts w:ascii="Calibri" w:hAnsi="Calibri" w:cs="Calibri"/>
          <w:i/>
        </w:rPr>
        <w:t xml:space="preserve">ou </w:t>
      </w:r>
      <w:hyperlink r:id="rId20" w:history="1">
        <w:r w:rsidR="00D90A00" w:rsidRPr="004E2E84">
          <w:rPr>
            <w:rStyle w:val="Lienhypertexte"/>
            <w:rFonts w:ascii="Calibri" w:hAnsi="Calibri" w:cs="Calibri"/>
            <w:i/>
          </w:rPr>
          <w:t>article </w:t>
        </w:r>
        <w:r w:rsidR="009D661E" w:rsidRPr="004E2E84">
          <w:rPr>
            <w:rStyle w:val="Lienhypertexte"/>
            <w:rFonts w:ascii="Calibri" w:hAnsi="Calibri" w:cs="Calibri"/>
            <w:i/>
          </w:rPr>
          <w:t>R. 2391-1</w:t>
        </w:r>
      </w:hyperlink>
      <w:r w:rsidR="009D661E" w:rsidRPr="004E2E84">
        <w:rPr>
          <w:rFonts w:ascii="Calibri" w:hAnsi="Calibri" w:cs="Calibri"/>
          <w:i/>
        </w:rPr>
        <w:t xml:space="preserve"> </w:t>
      </w:r>
      <w:r w:rsidR="00D90A00" w:rsidRPr="004E2E84">
        <w:rPr>
          <w:rFonts w:ascii="Calibri" w:hAnsi="Calibri" w:cs="Calibri"/>
          <w:i/>
        </w:rPr>
        <w:t xml:space="preserve">du </w:t>
      </w:r>
      <w:r w:rsidR="00156924" w:rsidRPr="004E2E84">
        <w:rPr>
          <w:rFonts w:ascii="Calibri" w:hAnsi="Calibri" w:cs="Calibri"/>
          <w:i/>
        </w:rPr>
        <w:t>code de la commande publique</w:t>
      </w:r>
      <w:r w:rsidR="009B1CD0" w:rsidRPr="004E2E84">
        <w:rPr>
          <w:rFonts w:ascii="Calibri" w:hAnsi="Calibri" w:cs="Calibri"/>
          <w:i/>
        </w:rPr>
        <w:t>)</w:t>
      </w:r>
    </w:p>
    <w:p w14:paraId="209FCA0C" w14:textId="77777777" w:rsidR="009B1CD0" w:rsidRPr="00C875D6" w:rsidRDefault="009B1CD0" w:rsidP="00C875D6">
      <w:pPr>
        <w:pStyle w:val="Corpsdarticle"/>
        <w:rPr>
          <w:rFonts w:cs="Calibri"/>
        </w:rPr>
      </w:pPr>
    </w:p>
    <w:p w14:paraId="2D170487" w14:textId="77777777" w:rsidR="00C875D6" w:rsidRPr="00C875D6" w:rsidRDefault="00C875D6" w:rsidP="00C875D6">
      <w:pPr>
        <w:pStyle w:val="Corpsdarticle"/>
        <w:rPr>
          <w:rFonts w:cs="Calibri"/>
        </w:rPr>
      </w:pPr>
      <w:r w:rsidRPr="00C875D6">
        <w:rPr>
          <w:rFonts w:cs="Calibri"/>
        </w:rPr>
        <w:t>Sauf refus expresse et définitif, l</w:t>
      </w:r>
      <w:r w:rsidRPr="00C875D6">
        <w:rPr>
          <w:rFonts w:cs="Calibri"/>
          <w:lang w:eastAsia="fr-FR"/>
        </w:rPr>
        <w:t xml:space="preserve">e titulaire d’un marché public bénéficie d’une avance si les conditions prévues aux articles R.2191-3 à R.2191-19 du Code de la commande publique sont remplies. </w:t>
      </w:r>
    </w:p>
    <w:p w14:paraId="67158489" w14:textId="77777777" w:rsidR="009B1CD0" w:rsidRPr="00C875D6" w:rsidRDefault="009B1CD0" w:rsidP="00C875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i/>
          <w:sz w:val="18"/>
          <w:szCs w:val="18"/>
        </w:rPr>
      </w:pPr>
      <w:r w:rsidRPr="00C875D6">
        <w:rPr>
          <w:rFonts w:ascii="Calibri" w:hAnsi="Calibri" w:cs="Calibri"/>
        </w:rPr>
        <w:t>Je renonce au bénéfice de l'avance</w:t>
      </w:r>
      <w:r w:rsidR="00C875D6" w:rsidRPr="00C875D6">
        <w:rPr>
          <w:rFonts w:ascii="Calibri" w:hAnsi="Calibri" w:cs="Calibri"/>
        </w:rPr>
        <w:t> :</w:t>
      </w:r>
      <w:r w:rsidRPr="00C875D6">
        <w:rPr>
          <w:rFonts w:ascii="Calibri" w:hAnsi="Calibri" w:cs="Calibri"/>
        </w:rPr>
        <w:tab/>
      </w:r>
      <w:r w:rsidR="007D7A65" w:rsidRPr="00C875D6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C875D6">
        <w:rPr>
          <w:rFonts w:ascii="Calibri" w:hAnsi="Calibri" w:cs="Calibri"/>
        </w:rPr>
        <w:instrText xml:space="preserve"> FORMCHECKBOX </w:instrText>
      </w:r>
      <w:r w:rsidR="007D7A65" w:rsidRPr="00C875D6">
        <w:rPr>
          <w:rFonts w:ascii="Calibri" w:hAnsi="Calibri" w:cs="Calibri"/>
        </w:rPr>
      </w:r>
      <w:r w:rsidR="007D7A65" w:rsidRPr="00C875D6">
        <w:rPr>
          <w:rFonts w:ascii="Calibri" w:hAnsi="Calibri" w:cs="Calibri"/>
        </w:rPr>
        <w:fldChar w:fldCharType="separate"/>
      </w:r>
      <w:r w:rsidR="007D7A65" w:rsidRPr="00C875D6">
        <w:rPr>
          <w:rFonts w:ascii="Calibri" w:hAnsi="Calibri" w:cs="Calibri"/>
        </w:rPr>
        <w:fldChar w:fldCharType="end"/>
      </w:r>
      <w:r w:rsidRPr="00C875D6">
        <w:rPr>
          <w:rFonts w:ascii="Calibri" w:hAnsi="Calibri" w:cs="Calibri"/>
        </w:rPr>
        <w:tab/>
      </w:r>
      <w:r w:rsidR="009D661E" w:rsidRPr="00C875D6">
        <w:rPr>
          <w:rFonts w:ascii="Calibri" w:hAnsi="Calibri" w:cs="Calibri"/>
        </w:rPr>
        <w:t>Oui</w:t>
      </w:r>
    </w:p>
    <w:p w14:paraId="3F8A5F46" w14:textId="77777777" w:rsidR="009B1CD0" w:rsidRPr="00C875D6" w:rsidRDefault="00C875D6" w:rsidP="00C875D6">
      <w:pPr>
        <w:pStyle w:val="fcase1ertab"/>
        <w:tabs>
          <w:tab w:val="left" w:pos="851"/>
        </w:tabs>
        <w:spacing w:before="120"/>
        <w:ind w:left="0" w:firstLine="0"/>
        <w:rPr>
          <w:rFonts w:ascii="Calibri" w:hAnsi="Calibri" w:cs="Calibri"/>
          <w:i/>
          <w:sz w:val="18"/>
          <w:szCs w:val="18"/>
        </w:rPr>
      </w:pPr>
      <w:r w:rsidRPr="00C875D6">
        <w:rPr>
          <w:rFonts w:ascii="Calibri" w:hAnsi="Calibri" w:cs="Calibri"/>
          <w:i/>
          <w:sz w:val="18"/>
          <w:szCs w:val="18"/>
        </w:rPr>
        <w:t>(Si vous souhaitez renoncer au bénéfice de l’avance cocher la case)</w:t>
      </w:r>
    </w:p>
    <w:p w14:paraId="3A75E2A9" w14:textId="77777777" w:rsidR="009B1CD0" w:rsidRPr="00C875D6" w:rsidRDefault="009B1CD0" w:rsidP="009B45B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</w:rPr>
      </w:pPr>
    </w:p>
    <w:p w14:paraId="57854C41" w14:textId="77777777" w:rsidR="008D62EE" w:rsidRDefault="008D62EE">
      <w: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4E2E84" w14:paraId="0EDB7D5C" w14:textId="77777777" w:rsidTr="008D62EE">
        <w:tc>
          <w:tcPr>
            <w:tcW w:w="10419" w:type="dxa"/>
            <w:shd w:val="clear" w:color="auto" w:fill="66CCFF"/>
          </w:tcPr>
          <w:p w14:paraId="2FCB31CE" w14:textId="77777777" w:rsid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lastRenderedPageBreak/>
              <w:t xml:space="preserve">Partie 3-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A remplir par le titulaire</w:t>
            </w:r>
          </w:p>
          <w:p w14:paraId="21427DA9" w14:textId="77777777" w:rsidR="009B1CD0" w:rsidRPr="008D62EE" w:rsidRDefault="009B1CD0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Signature </w:t>
            </w:r>
            <w:r w:rsidR="00660727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du marché </w:t>
            </w:r>
            <w:r w:rsidR="00FE48C9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>public</w:t>
            </w:r>
            <w:r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par le </w:t>
            </w:r>
            <w:r w:rsidR="00036500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>titulaire individuel ou</w:t>
            </w:r>
            <w:r w:rsidR="00354C04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>, en cas groupement, le mandataire dûment habilité ou</w:t>
            </w:r>
            <w:r w:rsidR="00036500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chaque membre du groupement</w:t>
            </w:r>
          </w:p>
        </w:tc>
      </w:tr>
    </w:tbl>
    <w:p w14:paraId="1564F868" w14:textId="77777777" w:rsidR="009B1CD0" w:rsidRPr="004E2E84" w:rsidRDefault="009B1CD0" w:rsidP="006C4338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5D9A7A48" w14:textId="77777777" w:rsidR="005824AE" w:rsidRPr="004E2E84" w:rsidRDefault="005824AE" w:rsidP="00C875D6">
      <w:pPr>
        <w:pStyle w:val="Corpsdarticle"/>
        <w:rPr>
          <w:rFonts w:cs="Calibri"/>
          <w:szCs w:val="22"/>
        </w:rPr>
      </w:pPr>
      <w:r w:rsidRPr="004E2E84">
        <w:rPr>
          <w:rFonts w:cs="Calibri"/>
          <w:b/>
          <w:szCs w:val="22"/>
        </w:rPr>
        <w:t>Attention</w:t>
      </w:r>
      <w:r w:rsidRPr="004E2E84">
        <w:rPr>
          <w:rFonts w:cs="Calibri"/>
          <w:szCs w:val="22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4E2E84">
        <w:rPr>
          <w:rFonts w:cs="Calibri"/>
          <w:szCs w:val="22"/>
          <w:u w:val="single"/>
        </w:rPr>
        <w:t>et</w:t>
      </w:r>
      <w:r w:rsidRPr="004E2E84">
        <w:rPr>
          <w:rFonts w:cs="Calibri"/>
          <w:szCs w:val="22"/>
        </w:rPr>
        <w:t xml:space="preserve"> le sous-traitant concerné, il convient de faire signer ce DC4 par le biais du formulaire ATTRI2.</w:t>
      </w:r>
    </w:p>
    <w:p w14:paraId="0A520775" w14:textId="77777777" w:rsidR="005824AE" w:rsidRPr="004E2E84" w:rsidRDefault="005824AE" w:rsidP="006C4338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07F4CB2E" w14:textId="77777777" w:rsidR="00332B12" w:rsidRPr="008D62EE" w:rsidRDefault="008D62EE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</w:rPr>
      </w:pPr>
      <w:r w:rsidRPr="008D62EE">
        <w:rPr>
          <w:rFonts w:ascii="Calibri" w:hAnsi="Calibri" w:cs="Calibri"/>
          <w:b/>
          <w:sz w:val="24"/>
          <w:szCs w:val="24"/>
        </w:rPr>
        <w:t>A</w:t>
      </w:r>
      <w:r w:rsidR="00332B12" w:rsidRPr="008D62EE">
        <w:rPr>
          <w:rFonts w:ascii="Calibri" w:hAnsi="Calibri" w:cs="Calibri"/>
          <w:b/>
          <w:sz w:val="24"/>
          <w:szCs w:val="24"/>
        </w:rPr>
        <w:t xml:space="preserve">– Signature du marché </w:t>
      </w:r>
      <w:r w:rsidR="00FE48C9" w:rsidRPr="008D62EE">
        <w:rPr>
          <w:rFonts w:ascii="Calibri" w:hAnsi="Calibri" w:cs="Calibri"/>
          <w:b/>
          <w:sz w:val="24"/>
          <w:szCs w:val="24"/>
        </w:rPr>
        <w:t>public</w:t>
      </w:r>
      <w:r w:rsidR="00332B12" w:rsidRPr="008D62EE">
        <w:rPr>
          <w:rFonts w:ascii="Calibri" w:hAnsi="Calibri" w:cs="Calibri"/>
          <w:b/>
          <w:sz w:val="24"/>
          <w:szCs w:val="24"/>
        </w:rPr>
        <w:t xml:space="preserve"> par le titulaire individuel :</w:t>
      </w:r>
    </w:p>
    <w:p w14:paraId="5523559D" w14:textId="77777777" w:rsidR="00332B12" w:rsidRPr="004E2E84" w:rsidRDefault="00332B12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8"/>
          <w:szCs w:val="28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4E2E84" w14:paraId="25576F8F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9840D3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14:paraId="36FBC1DC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48DB47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12223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4E2E84" w14:paraId="2B6E4FDF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65F886F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A01C8BD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7EE043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41FAD648" w14:textId="77777777" w:rsidR="002904AF" w:rsidRPr="004E2E84" w:rsidRDefault="002904AF" w:rsidP="002904AF">
      <w:pPr>
        <w:tabs>
          <w:tab w:val="left" w:pos="851"/>
        </w:tabs>
        <w:jc w:val="both"/>
        <w:rPr>
          <w:rFonts w:ascii="Calibri" w:hAnsi="Calibri" w:cs="Calibri"/>
        </w:rPr>
      </w:pPr>
      <w:r w:rsidRPr="004E2E84">
        <w:rPr>
          <w:rFonts w:ascii="Calibri" w:hAnsi="Calibri" w:cs="Calibri"/>
        </w:rPr>
        <w:t>(*) Le signataire doit avoir le pouvoir d’engager la personne qu’il représente.</w:t>
      </w:r>
    </w:p>
    <w:p w14:paraId="4EFB71CE" w14:textId="77777777" w:rsidR="00C875D6" w:rsidRPr="004E2E84" w:rsidRDefault="00C875D6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8"/>
          <w:szCs w:val="28"/>
        </w:rPr>
      </w:pPr>
    </w:p>
    <w:p w14:paraId="1F49CA06" w14:textId="77777777" w:rsidR="00332B12" w:rsidRPr="004E2E84" w:rsidRDefault="008D62EE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8"/>
          <w:szCs w:val="28"/>
        </w:rPr>
        <w:t>B</w:t>
      </w:r>
      <w:r w:rsidR="00332B12" w:rsidRPr="004E2E84">
        <w:rPr>
          <w:rFonts w:ascii="Calibri" w:hAnsi="Calibri" w:cs="Calibri"/>
          <w:b/>
          <w:sz w:val="28"/>
          <w:szCs w:val="28"/>
        </w:rPr>
        <w:t xml:space="preserve"> – Signature du marché </w:t>
      </w:r>
      <w:r w:rsidR="00FE48C9" w:rsidRPr="004E2E84">
        <w:rPr>
          <w:rFonts w:ascii="Calibri" w:hAnsi="Calibri" w:cs="Calibri"/>
          <w:b/>
          <w:sz w:val="28"/>
          <w:szCs w:val="28"/>
        </w:rPr>
        <w:t>public</w:t>
      </w:r>
      <w:r w:rsidR="00332B12" w:rsidRPr="004E2E84">
        <w:rPr>
          <w:rFonts w:ascii="Calibri" w:hAnsi="Calibri" w:cs="Calibri"/>
          <w:b/>
          <w:sz w:val="28"/>
          <w:szCs w:val="28"/>
        </w:rPr>
        <w:t xml:space="preserve"> en cas de groupement :</w:t>
      </w:r>
    </w:p>
    <w:p w14:paraId="6CD80804" w14:textId="77777777" w:rsidR="00332B12" w:rsidRPr="004E2E84" w:rsidRDefault="00332B12" w:rsidP="006C4338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36B8785D" w14:textId="77777777" w:rsidR="009B1CD0" w:rsidRPr="004E2E84" w:rsidRDefault="002904AF" w:rsidP="00C630AD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>L</w:t>
      </w:r>
      <w:r w:rsidR="00036500" w:rsidRPr="004E2E84">
        <w:rPr>
          <w:rFonts w:ascii="Calibri" w:hAnsi="Calibri" w:cs="Calibri"/>
          <w:sz w:val="22"/>
          <w:szCs w:val="22"/>
        </w:rPr>
        <w:t xml:space="preserve">es membres </w:t>
      </w:r>
      <w:r w:rsidRPr="004E2E84">
        <w:rPr>
          <w:rFonts w:ascii="Calibri" w:hAnsi="Calibri" w:cs="Calibri"/>
          <w:sz w:val="22"/>
          <w:szCs w:val="22"/>
        </w:rPr>
        <w:t xml:space="preserve">du groupement d’opérateurs économiques </w:t>
      </w:r>
      <w:r w:rsidR="00036500" w:rsidRPr="004E2E84">
        <w:rPr>
          <w:rFonts w:ascii="Calibri" w:hAnsi="Calibri" w:cs="Calibri"/>
          <w:sz w:val="22"/>
          <w:szCs w:val="22"/>
        </w:rPr>
        <w:t xml:space="preserve">désignent le mandataire suivant </w:t>
      </w:r>
      <w:r w:rsidR="00036500" w:rsidRPr="004E2E84">
        <w:rPr>
          <w:rFonts w:ascii="Calibri" w:hAnsi="Calibri" w:cs="Calibri"/>
          <w:i/>
          <w:sz w:val="22"/>
          <w:szCs w:val="22"/>
        </w:rPr>
        <w:t>(</w:t>
      </w:r>
      <w:hyperlink r:id="rId21" w:history="1">
        <w:r w:rsidR="00036500" w:rsidRPr="004E2E84">
          <w:rPr>
            <w:rStyle w:val="Lienhypertexte"/>
            <w:rFonts w:ascii="Calibri" w:hAnsi="Calibri" w:cs="Calibri"/>
            <w:i/>
            <w:sz w:val="22"/>
            <w:szCs w:val="22"/>
          </w:rPr>
          <w:t>article</w:t>
        </w:r>
        <w:r w:rsidR="009D661E" w:rsidRPr="004E2E84">
          <w:rPr>
            <w:rStyle w:val="Lienhypertexte"/>
            <w:rFonts w:ascii="Calibri" w:hAnsi="Calibri" w:cs="Calibri"/>
            <w:i/>
            <w:sz w:val="22"/>
            <w:szCs w:val="22"/>
          </w:rPr>
          <w:t> R. 2142-23</w:t>
        </w:r>
      </w:hyperlink>
      <w:r w:rsidR="00036500" w:rsidRPr="004E2E84">
        <w:rPr>
          <w:rFonts w:ascii="Calibri" w:hAnsi="Calibri" w:cs="Calibri"/>
          <w:i/>
          <w:sz w:val="22"/>
          <w:szCs w:val="22"/>
        </w:rPr>
        <w:t xml:space="preserve"> </w:t>
      </w:r>
      <w:r w:rsidR="00D90A00" w:rsidRPr="004E2E84">
        <w:rPr>
          <w:rFonts w:ascii="Calibri" w:hAnsi="Calibri" w:cs="Calibri"/>
          <w:i/>
          <w:sz w:val="22"/>
          <w:szCs w:val="22"/>
        </w:rPr>
        <w:t xml:space="preserve">ou </w:t>
      </w:r>
      <w:hyperlink r:id="rId22" w:history="1">
        <w:r w:rsidR="009D661E" w:rsidRPr="004E2E84">
          <w:rPr>
            <w:rStyle w:val="Lienhypertexte"/>
            <w:rFonts w:ascii="Calibri" w:hAnsi="Calibri" w:cs="Calibri"/>
            <w:i/>
            <w:sz w:val="22"/>
            <w:szCs w:val="22"/>
          </w:rPr>
          <w:t>article R. 2342-12</w:t>
        </w:r>
      </w:hyperlink>
      <w:r w:rsidR="009D661E" w:rsidRPr="004E2E84">
        <w:rPr>
          <w:rFonts w:ascii="Calibri" w:hAnsi="Calibri" w:cs="Calibri"/>
          <w:i/>
          <w:sz w:val="22"/>
          <w:szCs w:val="22"/>
        </w:rPr>
        <w:t xml:space="preserve"> du code de la commande publique</w:t>
      </w:r>
      <w:r w:rsidR="00036500" w:rsidRPr="004E2E84">
        <w:rPr>
          <w:rFonts w:ascii="Calibri" w:hAnsi="Calibri" w:cs="Calibri"/>
          <w:i/>
          <w:sz w:val="22"/>
          <w:szCs w:val="22"/>
        </w:rPr>
        <w:t>) </w:t>
      </w:r>
      <w:r w:rsidR="00036500" w:rsidRPr="004E2E84">
        <w:rPr>
          <w:rFonts w:ascii="Calibri" w:hAnsi="Calibri" w:cs="Calibri"/>
          <w:sz w:val="22"/>
          <w:szCs w:val="22"/>
        </w:rPr>
        <w:t>:</w:t>
      </w:r>
    </w:p>
    <w:p w14:paraId="5DEE6BD0" w14:textId="77777777" w:rsidR="00036500" w:rsidRPr="004E2E84" w:rsidRDefault="00036500" w:rsidP="005846FB">
      <w:pPr>
        <w:tabs>
          <w:tab w:val="left" w:pos="851"/>
        </w:tabs>
        <w:rPr>
          <w:rFonts w:ascii="Calibri" w:hAnsi="Calibri" w:cs="Calibri"/>
          <w:i/>
        </w:rPr>
      </w:pPr>
      <w:r w:rsidRPr="004E2E84">
        <w:rPr>
          <w:rFonts w:ascii="Calibri" w:hAnsi="Calibri" w:cs="Calibri"/>
          <w:i/>
        </w:rPr>
        <w:t>[Indiquer le nom commercial et la dénomination sociale du mandataire]</w:t>
      </w:r>
    </w:p>
    <w:p w14:paraId="1EAAF736" w14:textId="77777777" w:rsidR="009B1CD0" w:rsidRPr="004E2E84" w:rsidRDefault="009B1CD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1FDA94A2" w14:textId="77777777" w:rsidR="00C875D6" w:rsidRPr="004E2E84" w:rsidRDefault="00C875D6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1F84BF4E" w14:textId="77777777" w:rsidR="00036500" w:rsidRPr="004E2E84" w:rsidRDefault="0003650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42ABCC82" w14:textId="77777777" w:rsidR="00036500" w:rsidRPr="004E2E84" w:rsidRDefault="004A7169" w:rsidP="00710FD6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 xml:space="preserve">En cas de groupement conjoint, </w:t>
      </w:r>
      <w:r w:rsidR="00036500" w:rsidRPr="004E2E84">
        <w:rPr>
          <w:rFonts w:ascii="Calibri" w:hAnsi="Calibri" w:cs="Calibri"/>
          <w:sz w:val="22"/>
          <w:szCs w:val="22"/>
        </w:rPr>
        <w:t xml:space="preserve">le mandataire </w:t>
      </w:r>
      <w:r w:rsidRPr="004E2E84">
        <w:rPr>
          <w:rFonts w:ascii="Calibri" w:hAnsi="Calibri" w:cs="Calibri"/>
          <w:sz w:val="22"/>
          <w:szCs w:val="22"/>
        </w:rPr>
        <w:t xml:space="preserve">du groupement </w:t>
      </w:r>
      <w:r w:rsidR="00036500" w:rsidRPr="004E2E84">
        <w:rPr>
          <w:rFonts w:ascii="Calibri" w:hAnsi="Calibri" w:cs="Calibri"/>
          <w:sz w:val="22"/>
          <w:szCs w:val="22"/>
        </w:rPr>
        <w:t>est :</w:t>
      </w:r>
    </w:p>
    <w:p w14:paraId="53D16168" w14:textId="77777777" w:rsidR="00036500" w:rsidRPr="004E2E84" w:rsidRDefault="00036500" w:rsidP="00E47798">
      <w:pPr>
        <w:pStyle w:val="fcase1ertab"/>
        <w:tabs>
          <w:tab w:val="left" w:pos="851"/>
        </w:tabs>
        <w:rPr>
          <w:rFonts w:ascii="Calibri" w:hAnsi="Calibri" w:cs="Calibri"/>
        </w:rPr>
      </w:pPr>
      <w:r w:rsidRPr="004E2E84">
        <w:rPr>
          <w:rFonts w:ascii="Calibri" w:hAnsi="Calibri" w:cs="Calibri"/>
          <w:i/>
          <w:iCs/>
        </w:rPr>
        <w:t>(Cocher la case correspondante.)</w:t>
      </w:r>
    </w:p>
    <w:p w14:paraId="2292A5E1" w14:textId="77777777" w:rsidR="00354C04" w:rsidRPr="004E2E8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>conjoint</w:t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  <w:t>OU</w:t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>solidaire</w:t>
      </w:r>
    </w:p>
    <w:p w14:paraId="6EF26D12" w14:textId="77777777" w:rsidR="009B1CD0" w:rsidRPr="004E2E84" w:rsidRDefault="009B1CD0" w:rsidP="008320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654F3E8D" w14:textId="77777777" w:rsidR="001C733C" w:rsidRPr="004E2E84" w:rsidRDefault="001C733C" w:rsidP="00CD46CC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C1FA088" w14:textId="77777777" w:rsidR="002904AF" w:rsidRPr="004E2E84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sz w:val="22"/>
          <w:szCs w:val="22"/>
        </w:rPr>
        <w:t xml:space="preserve"> </w:t>
      </w:r>
      <w:r w:rsidR="001C733C" w:rsidRPr="004E2E84">
        <w:rPr>
          <w:rFonts w:ascii="Calibri" w:hAnsi="Calibri" w:cs="Calibri"/>
          <w:sz w:val="22"/>
          <w:szCs w:val="22"/>
        </w:rPr>
        <w:t>Les membres du groupement</w:t>
      </w:r>
      <w:r w:rsidRPr="004E2E84">
        <w:rPr>
          <w:rFonts w:ascii="Calibri" w:hAnsi="Calibri" w:cs="Calibri"/>
          <w:sz w:val="22"/>
          <w:szCs w:val="22"/>
        </w:rPr>
        <w:t xml:space="preserve"> ont donné mandat</w:t>
      </w:r>
      <w:r w:rsidR="007F68A6" w:rsidRPr="004E2E84">
        <w:rPr>
          <w:rFonts w:ascii="Calibri" w:hAnsi="Calibri" w:cs="Calibri"/>
          <w:sz w:val="22"/>
          <w:szCs w:val="22"/>
        </w:rPr>
        <w:t xml:space="preserve"> au mandataire, qui signe le présent acte d’engagement</w:t>
      </w:r>
      <w:r w:rsidR="002904AF" w:rsidRPr="004E2E84">
        <w:rPr>
          <w:rFonts w:ascii="Calibri" w:hAnsi="Calibri" w:cs="Calibri"/>
          <w:sz w:val="22"/>
          <w:szCs w:val="22"/>
        </w:rPr>
        <w:t> :</w:t>
      </w:r>
    </w:p>
    <w:p w14:paraId="545E5E2B" w14:textId="77777777" w:rsidR="001C733C" w:rsidRPr="004E2E84" w:rsidRDefault="001C733C" w:rsidP="001C733C">
      <w:pPr>
        <w:tabs>
          <w:tab w:val="left" w:pos="851"/>
        </w:tabs>
        <w:rPr>
          <w:rFonts w:ascii="Calibri" w:hAnsi="Calibri" w:cs="Calibri"/>
        </w:rPr>
      </w:pPr>
      <w:r w:rsidRPr="004E2E84">
        <w:rPr>
          <w:rFonts w:ascii="Calibri" w:hAnsi="Calibri" w:cs="Calibri"/>
          <w:i/>
        </w:rPr>
        <w:t xml:space="preserve">(Cocher la </w:t>
      </w:r>
      <w:r w:rsidR="002904AF" w:rsidRPr="004E2E84">
        <w:rPr>
          <w:rFonts w:ascii="Calibri" w:hAnsi="Calibri" w:cs="Calibri"/>
          <w:i/>
        </w:rPr>
        <w:t xml:space="preserve">ou les </w:t>
      </w:r>
      <w:r w:rsidRPr="004E2E84">
        <w:rPr>
          <w:rFonts w:ascii="Calibri" w:hAnsi="Calibri" w:cs="Calibri"/>
          <w:i/>
        </w:rPr>
        <w:t>case</w:t>
      </w:r>
      <w:r w:rsidR="002904AF" w:rsidRPr="004E2E84">
        <w:rPr>
          <w:rFonts w:ascii="Calibri" w:hAnsi="Calibri" w:cs="Calibri"/>
          <w:i/>
        </w:rPr>
        <w:t>s</w:t>
      </w:r>
      <w:r w:rsidRPr="004E2E84">
        <w:rPr>
          <w:rFonts w:ascii="Calibri" w:hAnsi="Calibri" w:cs="Calibri"/>
          <w:i/>
        </w:rPr>
        <w:t xml:space="preserve"> correspondante</w:t>
      </w:r>
      <w:r w:rsidR="002904AF" w:rsidRPr="004E2E84">
        <w:rPr>
          <w:rFonts w:ascii="Calibri" w:hAnsi="Calibri" w:cs="Calibri"/>
          <w:i/>
        </w:rPr>
        <w:t>s</w:t>
      </w:r>
      <w:r w:rsidRPr="004E2E84">
        <w:rPr>
          <w:rFonts w:ascii="Calibri" w:hAnsi="Calibri" w:cs="Calibri"/>
          <w:i/>
        </w:rPr>
        <w:t>.)</w:t>
      </w:r>
    </w:p>
    <w:p w14:paraId="434F6C84" w14:textId="77777777" w:rsidR="001C733C" w:rsidRPr="004E2E84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5902D613" w14:textId="77777777" w:rsidR="002904AF" w:rsidRPr="004E2E84" w:rsidRDefault="001C733C" w:rsidP="009B45B9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sz w:val="22"/>
          <w:szCs w:val="22"/>
        </w:rPr>
        <w:tab/>
      </w:r>
      <w:r w:rsidR="002904AF" w:rsidRPr="004E2E84">
        <w:rPr>
          <w:rFonts w:ascii="Calibri" w:hAnsi="Calibri" w:cs="Calibri"/>
          <w:sz w:val="22"/>
          <w:szCs w:val="22"/>
        </w:rPr>
        <w:t>pour signer le présent acte d’engagement en leur nom et pour leur compte</w:t>
      </w:r>
      <w:r w:rsidR="007F68A6" w:rsidRPr="004E2E84">
        <w:rPr>
          <w:rFonts w:ascii="Calibri" w:hAnsi="Calibri" w:cs="Calibri"/>
          <w:sz w:val="22"/>
          <w:szCs w:val="22"/>
        </w:rPr>
        <w:t xml:space="preserve">, </w:t>
      </w:r>
      <w:r w:rsidR="0021527A" w:rsidRPr="004E2E84">
        <w:rPr>
          <w:rFonts w:ascii="Calibri" w:hAnsi="Calibri" w:cs="Calibri"/>
          <w:sz w:val="22"/>
          <w:szCs w:val="22"/>
        </w:rPr>
        <w:t xml:space="preserve">pour les représenter vis-à-vis de l’acheteur </w:t>
      </w:r>
      <w:r w:rsidR="007F68A6" w:rsidRPr="004E2E84">
        <w:rPr>
          <w:rFonts w:ascii="Calibri" w:hAnsi="Calibri" w:cs="Calibri"/>
          <w:sz w:val="22"/>
          <w:szCs w:val="22"/>
        </w:rPr>
        <w:t>et pour coordonner l’ensemble des prestations</w:t>
      </w:r>
      <w:r w:rsidR="00983FF3" w:rsidRPr="004E2E84">
        <w:rPr>
          <w:rFonts w:ascii="Calibri" w:hAnsi="Calibri" w:cs="Calibri"/>
          <w:sz w:val="22"/>
          <w:szCs w:val="22"/>
        </w:rPr>
        <w:t> ;</w:t>
      </w:r>
    </w:p>
    <w:p w14:paraId="5CDB73BD" w14:textId="77777777" w:rsidR="002904AF" w:rsidRPr="004E2E84" w:rsidRDefault="002904AF" w:rsidP="009D661E">
      <w:pPr>
        <w:tabs>
          <w:tab w:val="left" w:pos="851"/>
        </w:tabs>
        <w:ind w:left="1701"/>
        <w:rPr>
          <w:rFonts w:ascii="Calibri" w:hAnsi="Calibri" w:cs="Calibri"/>
        </w:rPr>
      </w:pPr>
      <w:r w:rsidRPr="004E2E84">
        <w:rPr>
          <w:rFonts w:ascii="Calibri" w:hAnsi="Calibri" w:cs="Calibri"/>
          <w:i/>
        </w:rPr>
        <w:t>(joindre les pouvoirs en annexe du présent document</w:t>
      </w:r>
      <w:r w:rsidR="009D661E" w:rsidRPr="004E2E84">
        <w:rPr>
          <w:rFonts w:ascii="Calibri" w:hAnsi="Calibri" w:cs="Calibri"/>
          <w:i/>
        </w:rPr>
        <w:t xml:space="preserve"> en cas de marché public autre que de défense ou de sécurité</w:t>
      </w:r>
      <w:r w:rsidRPr="004E2E84">
        <w:rPr>
          <w:rFonts w:ascii="Calibri" w:hAnsi="Calibri" w:cs="Calibri"/>
          <w:i/>
        </w:rPr>
        <w:t>.</w:t>
      </w:r>
      <w:r w:rsidR="009D661E" w:rsidRPr="004E2E84">
        <w:rPr>
          <w:rFonts w:ascii="Calibri" w:hAnsi="Calibri" w:cs="Calibri"/>
          <w:i/>
        </w:rPr>
        <w:t xml:space="preserve"> Dans le cas contraire, ces documents ont déjà été fournis</w:t>
      </w:r>
      <w:r w:rsidRPr="004E2E84">
        <w:rPr>
          <w:rFonts w:ascii="Calibri" w:hAnsi="Calibri" w:cs="Calibri"/>
          <w:i/>
        </w:rPr>
        <w:t>)</w:t>
      </w:r>
    </w:p>
    <w:p w14:paraId="69F3F585" w14:textId="77777777" w:rsidR="002904AF" w:rsidRPr="004E2E84" w:rsidRDefault="002904AF" w:rsidP="001C733C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4F1EE3AE" w14:textId="77777777" w:rsidR="002904AF" w:rsidRPr="004E2E84" w:rsidRDefault="002904AF" w:rsidP="002904AF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sz w:val="22"/>
          <w:szCs w:val="22"/>
        </w:rPr>
        <w:tab/>
        <w:t>pour signer, en leur nom et pour leur compte, les modifications ultérieures du mar</w:t>
      </w:r>
      <w:r w:rsidR="0021527A" w:rsidRPr="004E2E84">
        <w:rPr>
          <w:rFonts w:ascii="Calibri" w:hAnsi="Calibri" w:cs="Calibri"/>
          <w:sz w:val="22"/>
          <w:szCs w:val="22"/>
        </w:rPr>
        <w:t>ché public</w:t>
      </w:r>
      <w:r w:rsidRPr="004E2E84">
        <w:rPr>
          <w:rFonts w:ascii="Calibri" w:hAnsi="Calibri" w:cs="Calibri"/>
          <w:sz w:val="22"/>
          <w:szCs w:val="22"/>
        </w:rPr>
        <w:t> ;</w:t>
      </w:r>
    </w:p>
    <w:p w14:paraId="6F11676B" w14:textId="77777777" w:rsidR="00BE6078" w:rsidRPr="004E2E84" w:rsidRDefault="009D661E" w:rsidP="009D661E">
      <w:pPr>
        <w:tabs>
          <w:tab w:val="left" w:pos="851"/>
        </w:tabs>
        <w:ind w:left="1701"/>
        <w:rPr>
          <w:rFonts w:ascii="Calibri" w:hAnsi="Calibri" w:cs="Calibri"/>
        </w:rPr>
      </w:pPr>
      <w:r w:rsidRPr="004E2E84">
        <w:rPr>
          <w:rFonts w:ascii="Calibri" w:hAnsi="Calibri" w:cs="Calibri"/>
          <w:i/>
        </w:rPr>
        <w:t>(joindre les pouvoirs en annexe du présent document en cas de marché public autre que de défense ou de sécurité. Dans le cas contraire, ces documents ont déjà été fournis)</w:t>
      </w:r>
    </w:p>
    <w:p w14:paraId="09B97294" w14:textId="77777777" w:rsidR="002904AF" w:rsidRPr="004E2E84" w:rsidRDefault="002904AF" w:rsidP="002904AF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14:paraId="2A6D513D" w14:textId="77777777" w:rsidR="009D661E" w:rsidRPr="004E2E84" w:rsidRDefault="002904AF" w:rsidP="004E2E84">
      <w:pPr>
        <w:tabs>
          <w:tab w:val="left" w:pos="851"/>
        </w:tabs>
        <w:ind w:left="1694" w:hanging="1410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ab/>
        <w:t>ont donné mandat au mandataire dans les conditions définies par les pouvoirs joints en annexe</w:t>
      </w:r>
      <w:r w:rsidR="009D661E" w:rsidRPr="004E2E84">
        <w:rPr>
          <w:rFonts w:ascii="Calibri" w:hAnsi="Calibri" w:cs="Calibri"/>
          <w:sz w:val="22"/>
          <w:szCs w:val="22"/>
        </w:rPr>
        <w:t>.</w:t>
      </w:r>
    </w:p>
    <w:p w14:paraId="3ED250D9" w14:textId="77777777" w:rsidR="002904AF" w:rsidRPr="004E2E84" w:rsidRDefault="009D661E" w:rsidP="009D661E">
      <w:pPr>
        <w:tabs>
          <w:tab w:val="left" w:pos="851"/>
        </w:tabs>
        <w:ind w:left="1701"/>
        <w:rPr>
          <w:rFonts w:ascii="Calibri" w:hAnsi="Calibri" w:cs="Calibri"/>
          <w:i/>
        </w:rPr>
      </w:pPr>
      <w:r w:rsidRPr="004E2E84">
        <w:rPr>
          <w:rFonts w:ascii="Calibri" w:hAnsi="Calibri" w:cs="Calibri"/>
          <w:i/>
        </w:rPr>
        <w:t>(hors cas des marchés de défense ou de sécurité dans lequel ces documents ont déjà été fournis)</w:t>
      </w:r>
      <w:r w:rsidR="002904AF" w:rsidRPr="004E2E84">
        <w:rPr>
          <w:rFonts w:ascii="Calibri" w:hAnsi="Calibri" w:cs="Calibri"/>
          <w:i/>
        </w:rPr>
        <w:t>.</w:t>
      </w:r>
    </w:p>
    <w:p w14:paraId="25747DCF" w14:textId="77777777" w:rsidR="002904AF" w:rsidRPr="004E2E84" w:rsidRDefault="002904AF" w:rsidP="002904AF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</w:p>
    <w:p w14:paraId="010B3409" w14:textId="77777777" w:rsidR="001C733C" w:rsidRPr="004E2E84" w:rsidRDefault="001C733C" w:rsidP="001C733C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14:paraId="25D7FBD6" w14:textId="77777777" w:rsidR="00036500" w:rsidRPr="004E2E84" w:rsidRDefault="00C875D6" w:rsidP="00C875D6">
      <w:pPr>
        <w:pStyle w:val="Corpsdarticle"/>
        <w:rPr>
          <w:rFonts w:cs="Calibri"/>
          <w:i/>
          <w:szCs w:val="22"/>
        </w:rPr>
      </w:pPr>
      <w:r w:rsidRPr="004E2E84">
        <w:rPr>
          <w:rFonts w:cs="Calibri"/>
          <w:sz w:val="28"/>
          <w:szCs w:val="24"/>
        </w:rPr>
        <w:br w:type="page"/>
      </w:r>
      <w:r w:rsidR="0021527A" w:rsidRPr="004E2E84">
        <w:rPr>
          <w:rFonts w:cs="Calibri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4E2E84">
        <w:rPr>
          <w:rFonts w:cs="Calibri"/>
          <w:szCs w:val="22"/>
        </w:rPr>
        <w:instrText xml:space="preserve"> FORMCHECKBOX </w:instrText>
      </w:r>
      <w:r w:rsidR="0021527A" w:rsidRPr="004E2E84">
        <w:rPr>
          <w:rFonts w:cs="Calibri"/>
          <w:szCs w:val="22"/>
        </w:rPr>
      </w:r>
      <w:r w:rsidR="0021527A" w:rsidRPr="004E2E84">
        <w:rPr>
          <w:rFonts w:cs="Calibri"/>
          <w:szCs w:val="22"/>
        </w:rPr>
        <w:fldChar w:fldCharType="separate"/>
      </w:r>
      <w:r w:rsidR="0021527A" w:rsidRPr="004E2E84">
        <w:rPr>
          <w:rFonts w:cs="Calibri"/>
          <w:szCs w:val="22"/>
        </w:rPr>
        <w:fldChar w:fldCharType="end"/>
      </w:r>
      <w:r w:rsidR="0021527A" w:rsidRPr="004E2E84">
        <w:rPr>
          <w:rFonts w:cs="Calibri"/>
          <w:szCs w:val="22"/>
        </w:rPr>
        <w:t xml:space="preserve"> L</w:t>
      </w:r>
      <w:r w:rsidR="00036500" w:rsidRPr="004E2E84">
        <w:rPr>
          <w:rFonts w:cs="Calibri"/>
          <w:szCs w:val="22"/>
        </w:rPr>
        <w:t>es membres du groupement</w:t>
      </w:r>
      <w:r w:rsidR="00332B12" w:rsidRPr="004E2E84">
        <w:rPr>
          <w:rFonts w:cs="Calibri"/>
          <w:szCs w:val="22"/>
        </w:rPr>
        <w:t>, qui signent le présent acte d’engagement</w:t>
      </w:r>
      <w:r w:rsidR="00036500" w:rsidRPr="004E2E84">
        <w:rPr>
          <w:rFonts w:cs="Calibri"/>
          <w:szCs w:val="22"/>
        </w:rPr>
        <w:t> :</w:t>
      </w:r>
    </w:p>
    <w:p w14:paraId="69E50DEB" w14:textId="77777777" w:rsidR="00036500" w:rsidRPr="004E2E84" w:rsidRDefault="00036500" w:rsidP="00C875D6">
      <w:pPr>
        <w:pStyle w:val="Corpsdarticle"/>
        <w:rPr>
          <w:rFonts w:cs="Calibri"/>
          <w:sz w:val="20"/>
        </w:rPr>
      </w:pPr>
      <w:r w:rsidRPr="004E2E84">
        <w:rPr>
          <w:rFonts w:cs="Calibri"/>
          <w:i/>
          <w:sz w:val="20"/>
        </w:rPr>
        <w:t>(Cocher la case correspondante.)</w:t>
      </w:r>
    </w:p>
    <w:p w14:paraId="1353D929" w14:textId="77777777" w:rsidR="00AE7831" w:rsidRPr="004E2E84" w:rsidRDefault="00C875D6" w:rsidP="00C875D6">
      <w:pPr>
        <w:pStyle w:val="Corpsdarticle"/>
        <w:ind w:left="426" w:hanging="426"/>
        <w:rPr>
          <w:rFonts w:cs="Calibri"/>
          <w:szCs w:val="22"/>
        </w:rPr>
      </w:pPr>
      <w:r w:rsidRPr="004E2E84">
        <w:rPr>
          <w:rFonts w:cs="Calibri"/>
          <w:szCs w:val="22"/>
        </w:rPr>
        <w:tab/>
      </w:r>
      <w:r w:rsidR="00AE7831" w:rsidRPr="004E2E84">
        <w:rPr>
          <w:rFonts w:cs="Calibr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4E2E84">
        <w:rPr>
          <w:rFonts w:cs="Calibri"/>
          <w:szCs w:val="22"/>
        </w:rPr>
        <w:instrText xml:space="preserve"> FORMCHECKBOX </w:instrText>
      </w:r>
      <w:r w:rsidR="00AE7831" w:rsidRPr="004E2E84">
        <w:rPr>
          <w:rFonts w:cs="Calibri"/>
          <w:szCs w:val="22"/>
        </w:rPr>
      </w:r>
      <w:r w:rsidR="00AE7831" w:rsidRPr="004E2E84">
        <w:rPr>
          <w:rFonts w:cs="Calibri"/>
          <w:szCs w:val="22"/>
        </w:rPr>
        <w:fldChar w:fldCharType="separate"/>
      </w:r>
      <w:r w:rsidR="00AE7831" w:rsidRPr="004E2E84">
        <w:rPr>
          <w:rFonts w:cs="Calibri"/>
          <w:szCs w:val="22"/>
        </w:rPr>
        <w:fldChar w:fldCharType="end"/>
      </w:r>
      <w:r w:rsidR="00AE7831" w:rsidRPr="004E2E84">
        <w:rPr>
          <w:rFonts w:cs="Calibri"/>
          <w:szCs w:val="22"/>
        </w:rPr>
        <w:tab/>
        <w:t>donnent mandat au mandataire, qui l’accepte, pour les représenter vis-à-vis de l’acheteur et pour coordonner l’ensemble des prestations ;</w:t>
      </w:r>
    </w:p>
    <w:p w14:paraId="12BEC187" w14:textId="77777777" w:rsidR="00036500" w:rsidRPr="004E2E84" w:rsidRDefault="00C875D6" w:rsidP="00C875D6">
      <w:pPr>
        <w:pStyle w:val="Corpsdarticle"/>
        <w:ind w:left="426" w:hanging="426"/>
        <w:rPr>
          <w:rFonts w:cs="Calibri"/>
          <w:iCs/>
          <w:szCs w:val="22"/>
        </w:rPr>
      </w:pPr>
      <w:r w:rsidRPr="004E2E84">
        <w:rPr>
          <w:rFonts w:cs="Calibri"/>
          <w:szCs w:val="22"/>
        </w:rPr>
        <w:tab/>
      </w:r>
      <w:r w:rsidR="00036500" w:rsidRPr="004E2E84">
        <w:rPr>
          <w:rFonts w:cs="Calibr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4E2E84">
        <w:rPr>
          <w:rFonts w:cs="Calibri"/>
          <w:szCs w:val="22"/>
        </w:rPr>
        <w:instrText xml:space="preserve"> FORMCHECKBOX </w:instrText>
      </w:r>
      <w:r w:rsidR="00036500" w:rsidRPr="004E2E84">
        <w:rPr>
          <w:rFonts w:cs="Calibri"/>
          <w:szCs w:val="22"/>
        </w:rPr>
      </w:r>
      <w:r w:rsidR="00036500" w:rsidRPr="004E2E84">
        <w:rPr>
          <w:rFonts w:cs="Calibri"/>
          <w:szCs w:val="22"/>
        </w:rPr>
        <w:fldChar w:fldCharType="separate"/>
      </w:r>
      <w:r w:rsidR="00036500" w:rsidRPr="004E2E84">
        <w:rPr>
          <w:rFonts w:cs="Calibri"/>
          <w:szCs w:val="22"/>
        </w:rPr>
        <w:fldChar w:fldCharType="end"/>
      </w:r>
      <w:r w:rsidR="00036500" w:rsidRPr="004E2E84">
        <w:rPr>
          <w:rFonts w:cs="Calibri"/>
          <w:szCs w:val="22"/>
        </w:rPr>
        <w:tab/>
        <w:t xml:space="preserve">donnent mandat au mandataire, qui l’accepte, pour signer, en leur nom et pour leur compte, </w:t>
      </w:r>
      <w:r w:rsidR="004A7169" w:rsidRPr="004E2E84">
        <w:rPr>
          <w:rFonts w:cs="Calibri"/>
          <w:szCs w:val="22"/>
        </w:rPr>
        <w:t>les</w:t>
      </w:r>
      <w:r w:rsidR="00036500" w:rsidRPr="004E2E84">
        <w:rPr>
          <w:rFonts w:cs="Calibri"/>
          <w:szCs w:val="22"/>
        </w:rPr>
        <w:t xml:space="preserve"> modifications ultérieures du marché </w:t>
      </w:r>
      <w:r w:rsidR="00930A5C" w:rsidRPr="004E2E84">
        <w:rPr>
          <w:rFonts w:cs="Calibri"/>
          <w:szCs w:val="22"/>
        </w:rPr>
        <w:t>public</w:t>
      </w:r>
      <w:r w:rsidR="00036500" w:rsidRPr="004E2E84">
        <w:rPr>
          <w:rFonts w:cs="Calibri"/>
          <w:szCs w:val="22"/>
        </w:rPr>
        <w:t> ;</w:t>
      </w:r>
    </w:p>
    <w:p w14:paraId="3B132465" w14:textId="77777777" w:rsidR="00036500" w:rsidRPr="004E2E84" w:rsidRDefault="00844DAA" w:rsidP="00C875D6">
      <w:pPr>
        <w:pStyle w:val="Corpsdarticle"/>
        <w:rPr>
          <w:rFonts w:cs="Calibri"/>
          <w:i/>
          <w:szCs w:val="22"/>
        </w:rPr>
      </w:pPr>
      <w:r w:rsidRPr="004E2E84">
        <w:rPr>
          <w:rFonts w:cs="Calibri"/>
          <w:szCs w:val="22"/>
        </w:rPr>
        <w:tab/>
      </w:r>
      <w:r w:rsidR="00036500" w:rsidRPr="004E2E84">
        <w:rPr>
          <w:rFonts w:cs="Calibr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4E2E84">
        <w:rPr>
          <w:rFonts w:cs="Calibri"/>
          <w:szCs w:val="22"/>
        </w:rPr>
        <w:instrText xml:space="preserve"> FORMCHECKBOX </w:instrText>
      </w:r>
      <w:r w:rsidR="00036500" w:rsidRPr="004E2E84">
        <w:rPr>
          <w:rFonts w:cs="Calibri"/>
          <w:szCs w:val="22"/>
        </w:rPr>
      </w:r>
      <w:r w:rsidR="00036500" w:rsidRPr="004E2E84">
        <w:rPr>
          <w:rFonts w:cs="Calibri"/>
          <w:szCs w:val="22"/>
        </w:rPr>
        <w:fldChar w:fldCharType="separate"/>
      </w:r>
      <w:r w:rsidR="00036500" w:rsidRPr="004E2E84">
        <w:rPr>
          <w:rFonts w:cs="Calibri"/>
          <w:szCs w:val="22"/>
        </w:rPr>
        <w:fldChar w:fldCharType="end"/>
      </w:r>
      <w:r w:rsidR="00036500" w:rsidRPr="004E2E84">
        <w:rPr>
          <w:rFonts w:cs="Calibri"/>
          <w:i/>
          <w:iCs/>
          <w:szCs w:val="22"/>
        </w:rPr>
        <w:t xml:space="preserve"> </w:t>
      </w:r>
      <w:r w:rsidR="00036500" w:rsidRPr="004E2E84">
        <w:rPr>
          <w:rFonts w:cs="Calibri"/>
          <w:szCs w:val="22"/>
        </w:rPr>
        <w:tab/>
        <w:t>donnent mandat au mandataire dans les conditions définies ci-dessous</w:t>
      </w:r>
      <w:r w:rsidRPr="004E2E84">
        <w:rPr>
          <w:rFonts w:cs="Calibri"/>
          <w:szCs w:val="22"/>
        </w:rPr>
        <w:t> :</w:t>
      </w:r>
    </w:p>
    <w:p w14:paraId="6868140D" w14:textId="77777777" w:rsidR="00036500" w:rsidRDefault="00036500" w:rsidP="00C875D6">
      <w:pPr>
        <w:pStyle w:val="Corpsdarticle"/>
        <w:rPr>
          <w:rFonts w:cs="Calibri"/>
          <w:i/>
          <w:sz w:val="20"/>
        </w:rPr>
      </w:pPr>
      <w:r w:rsidRPr="004E2E84">
        <w:rPr>
          <w:rFonts w:cs="Calibri"/>
          <w:i/>
          <w:sz w:val="20"/>
        </w:rPr>
        <w:t>(Donner des précisions sur l’étendue du mandat.)</w:t>
      </w:r>
    </w:p>
    <w:p w14:paraId="7BD61CFF" w14:textId="77777777" w:rsidR="004E2E84" w:rsidRPr="004E2E84" w:rsidRDefault="004E2E84" w:rsidP="00C875D6">
      <w:pPr>
        <w:pStyle w:val="Corpsdarticle"/>
        <w:rPr>
          <w:rFonts w:cs="Calibri"/>
          <w:sz w:val="20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4E2E84" w14:paraId="7AE26CC8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236084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14:paraId="483A87C9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81013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D6B85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4E2E84" w14:paraId="76D29EF5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B743FF3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5C62612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DAF3D61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3CFB721B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09290C6D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06CE68F9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379DD4DA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2F305F22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15555785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060B3767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75912BA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233E2D27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6DBE750A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3E9CEABB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24E5E991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7C1A8F9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35703F7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C3FE98E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AEFC9B9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220304A6" w14:textId="77777777" w:rsidR="00332B12" w:rsidRPr="004E2E84" w:rsidRDefault="00332B12" w:rsidP="00332B12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  <w:r w:rsidRPr="004E2E84">
        <w:rPr>
          <w:rFonts w:ascii="Calibri" w:hAnsi="Calibri" w:cs="Calibri"/>
          <w:sz w:val="22"/>
          <w:szCs w:val="22"/>
        </w:rPr>
        <w:t>(*) Le signataire doit avoir le pouvoir d’engager la personne qu’il représente.</w:t>
      </w:r>
    </w:p>
    <w:p w14:paraId="68D60CB9" w14:textId="77777777" w:rsidR="009B1CD0" w:rsidRDefault="009B1CD0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76B30CCA" w14:textId="77777777" w:rsidR="008D62EE" w:rsidRDefault="008D62EE"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D7F1F" w:rsidRPr="004E2E84" w14:paraId="3BF44FF7" w14:textId="77777777" w:rsidTr="00BC78C9">
        <w:tc>
          <w:tcPr>
            <w:tcW w:w="10277" w:type="dxa"/>
            <w:shd w:val="clear" w:color="auto" w:fill="66CCFF"/>
          </w:tcPr>
          <w:p w14:paraId="4DFE9DB0" w14:textId="77777777" w:rsidR="008D62EE" w:rsidRPr="004E2E84" w:rsidRDefault="008D62EE" w:rsidP="008D62E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Calibri" w:hAnsi="Calibri" w:cs="Calibri"/>
                <w:sz w:val="24"/>
                <w:szCs w:val="24"/>
              </w:rPr>
              <w:br w:type="page"/>
            </w:r>
            <w:r w:rsidR="005D7F1F" w:rsidRPr="004E2E84">
              <w:rPr>
                <w:rFonts w:ascii="Calibri" w:hAnsi="Calibri" w:cs="Calibri"/>
                <w:b/>
                <w:bCs/>
                <w:sz w:val="24"/>
                <w:szCs w:val="24"/>
              </w:rPr>
              <w:br w:type="page"/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Partie 4 – A remplir par l’acheteur</w:t>
            </w:r>
          </w:p>
        </w:tc>
      </w:tr>
    </w:tbl>
    <w:p w14:paraId="26AC8735" w14:textId="77777777" w:rsidR="005D7F1F" w:rsidRPr="008D4A9E" w:rsidRDefault="005D7F1F" w:rsidP="005D7F1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43CBB2E0" w14:textId="77777777" w:rsidR="008D62EE" w:rsidRDefault="008D62E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4"/>
          <w:szCs w:val="24"/>
        </w:rPr>
      </w:pPr>
      <w:r w:rsidRPr="008D62EE">
        <w:rPr>
          <w:rFonts w:ascii="Calibri" w:hAnsi="Calibri" w:cs="Calibri"/>
          <w:b/>
          <w:sz w:val="24"/>
          <w:szCs w:val="24"/>
        </w:rPr>
        <w:t>A–</w:t>
      </w:r>
      <w:r w:rsidR="007F572E">
        <w:rPr>
          <w:rFonts w:ascii="Calibri" w:hAnsi="Calibri" w:cs="Calibri"/>
          <w:b/>
          <w:sz w:val="24"/>
          <w:szCs w:val="24"/>
        </w:rPr>
        <w:t xml:space="preserve"> Objet de l’acte d’engagement</w:t>
      </w:r>
    </w:p>
    <w:p w14:paraId="789A252C" w14:textId="77777777" w:rsidR="007F572E" w:rsidRDefault="007F572E" w:rsidP="007F572E">
      <w:pPr>
        <w:pStyle w:val="fcase1ertab"/>
        <w:tabs>
          <w:tab w:val="left" w:pos="851"/>
        </w:tabs>
        <w:ind w:left="0" w:firstLine="0"/>
        <w:rPr>
          <w:rFonts w:ascii="Wingdings" w:eastAsia="Wingdings" w:hAnsi="Wingdings" w:cs="Wingdings"/>
          <w:b/>
          <w:color w:val="66CCFF"/>
          <w:spacing w:val="-10"/>
        </w:rPr>
      </w:pPr>
    </w:p>
    <w:p w14:paraId="4C90F51B" w14:textId="77777777" w:rsidR="00C57A63" w:rsidRDefault="00C57A63" w:rsidP="00C57A63">
      <w:pPr>
        <w:pStyle w:val="Corpsdarticle"/>
        <w:rPr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>Cet acte d'engagement correspond :</w:t>
      </w:r>
    </w:p>
    <w:p w14:paraId="7017EAD7" w14:textId="77777777" w:rsidR="00C57A63" w:rsidRDefault="00C57A63" w:rsidP="00C57A63">
      <w:pPr>
        <w:pStyle w:val="Corpsdarticle"/>
      </w:pPr>
      <w:r w:rsidRPr="00264664">
        <w:rPr>
          <w:i/>
          <w:sz w:val="18"/>
          <w:szCs w:val="18"/>
        </w:rPr>
        <w:t>(Cocher les cases correspondantes.)</w:t>
      </w:r>
    </w:p>
    <w:p w14:paraId="609938BC" w14:textId="77777777" w:rsidR="00C57A63" w:rsidRDefault="00C57A63" w:rsidP="00C57A63">
      <w:pPr>
        <w:pStyle w:val="Corpsdarticle"/>
        <w:numPr>
          <w:ilvl w:val="0"/>
          <w:numId w:val="7"/>
        </w:num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à l’ensemble du marché public </w:t>
      </w:r>
      <w:r>
        <w:rPr>
          <w:i/>
          <w:iCs/>
          <w:sz w:val="18"/>
          <w:szCs w:val="18"/>
        </w:rPr>
        <w:t>(en cas de non-allotissement) </w:t>
      </w:r>
      <w:r>
        <w:rPr>
          <w:iCs/>
        </w:rPr>
        <w:t>;</w:t>
      </w:r>
    </w:p>
    <w:p w14:paraId="71225D3C" w14:textId="09CD1C3B" w:rsidR="00C57A63" w:rsidRDefault="00C57A63" w:rsidP="00C57A63">
      <w:pPr>
        <w:pStyle w:val="Corpsdarticle"/>
      </w:pPr>
      <w:r>
        <w:tab/>
      </w:r>
      <w:r>
        <w:tab/>
      </w:r>
      <w:r w:rsidR="00247FF7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247FF7">
        <w:instrText xml:space="preserve"> FORMCHECKBOX </w:instrText>
      </w:r>
      <w:r w:rsidR="00247FF7">
        <w:fldChar w:fldCharType="separate"/>
      </w:r>
      <w:r w:rsidR="00247FF7">
        <w:fldChar w:fldCharType="end"/>
      </w:r>
      <w:r>
        <w:tab/>
        <w:t xml:space="preserve">au lot n°……. ou aux lots n°…………… du marché public </w:t>
      </w:r>
      <w:r>
        <w:rPr>
          <w:i/>
          <w:iCs/>
          <w:sz w:val="18"/>
          <w:szCs w:val="18"/>
        </w:rPr>
        <w:t>(en cas d’allotissement)</w:t>
      </w:r>
      <w:r>
        <w:t> ;</w:t>
      </w:r>
    </w:p>
    <w:p w14:paraId="4E5FB7F0" w14:textId="77777777" w:rsidR="00C57A63" w:rsidRDefault="00C57A63" w:rsidP="00C57A63">
      <w:pPr>
        <w:pStyle w:val="Corpsdarticle"/>
        <w:rPr>
          <w:i/>
          <w:iCs/>
          <w:sz w:val="18"/>
          <w:szCs w:val="18"/>
        </w:rPr>
      </w:pPr>
    </w:p>
    <w:p w14:paraId="78AF6797" w14:textId="35CBC302" w:rsidR="00C57A63" w:rsidRPr="00247FF7" w:rsidRDefault="00247FF7" w:rsidP="00C57A63">
      <w:pPr>
        <w:pStyle w:val="Corpsdarticle"/>
        <w:numPr>
          <w:ilvl w:val="0"/>
          <w:numId w:val="7"/>
        </w:numPr>
      </w:pPr>
      <w:r w:rsidRPr="00247FF7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47FF7">
        <w:instrText xml:space="preserve"> FORMCHECKBOX </w:instrText>
      </w:r>
      <w:r w:rsidRPr="00247FF7">
        <w:fldChar w:fldCharType="separate"/>
      </w:r>
      <w:r w:rsidRPr="00247FF7">
        <w:fldChar w:fldCharType="end"/>
      </w:r>
      <w:r w:rsidR="00C57A63" w:rsidRPr="00247FF7">
        <w:tab/>
        <w:t>à l’offre de base</w:t>
      </w:r>
      <w:r>
        <w:t xml:space="preserve"> (variante non autorisée).</w:t>
      </w:r>
    </w:p>
    <w:p w14:paraId="3925367F" w14:textId="77777777" w:rsidR="005D7F1F" w:rsidRDefault="005D7F1F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59BB6CBC" w14:textId="77777777" w:rsidR="00247FF7" w:rsidRDefault="00247FF7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63A867C6" w14:textId="77777777" w:rsidR="007F572E" w:rsidRPr="007F572E" w:rsidRDefault="007F572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4"/>
          <w:szCs w:val="24"/>
        </w:rPr>
      </w:pPr>
      <w:r w:rsidRPr="007F572E">
        <w:rPr>
          <w:rFonts w:ascii="Calibri" w:hAnsi="Calibri" w:cs="Calibri"/>
          <w:b/>
          <w:sz w:val="24"/>
          <w:szCs w:val="24"/>
        </w:rPr>
        <w:t>B – Annexe à l’acte d’engagement</w:t>
      </w:r>
    </w:p>
    <w:p w14:paraId="4EA1F544" w14:textId="77777777" w:rsidR="007F572E" w:rsidRDefault="007F572E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364AFF7B" w14:textId="77777777" w:rsidR="007F572E" w:rsidRDefault="007F572E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Sont annexés au présent acte d’engagement</w:t>
      </w:r>
    </w:p>
    <w:p w14:paraId="7637D9FD" w14:textId="77777777" w:rsidR="007F572E" w:rsidRDefault="007F572E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57B2A39D" w14:textId="77777777" w:rsidR="007F572E" w:rsidRDefault="007F572E" w:rsidP="007F572E">
      <w:pPr>
        <w:pStyle w:val="Corpsdarticle"/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Une mise au point</w:t>
      </w:r>
    </w:p>
    <w:p w14:paraId="7B3B9CAB" w14:textId="77777777" w:rsidR="007F572E" w:rsidRDefault="007F572E" w:rsidP="007F572E">
      <w:pPr>
        <w:pStyle w:val="Corpsdarticle"/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Une levée de réserve</w:t>
      </w:r>
    </w:p>
    <w:p w14:paraId="38F635C5" w14:textId="77777777" w:rsidR="007F572E" w:rsidRDefault="007F572E" w:rsidP="007F572E">
      <w:pPr>
        <w:pStyle w:val="Corpsdarticle"/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Une déclaration de sous-traitance</w:t>
      </w:r>
    </w:p>
    <w:p w14:paraId="5879A4E6" w14:textId="77777777" w:rsidR="00027744" w:rsidRDefault="00027744" w:rsidP="007F572E">
      <w:pPr>
        <w:pStyle w:val="Corpsdarticle"/>
      </w:pPr>
    </w:p>
    <w:p w14:paraId="4DB7FFB1" w14:textId="77777777" w:rsidR="007F572E" w:rsidRDefault="00027744" w:rsidP="00027744">
      <w:pPr>
        <w:pStyle w:val="Corpsdarticle"/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autre (préciser) : …………………………………………………………………………………………………………………………………</w:t>
      </w:r>
    </w:p>
    <w:p w14:paraId="26D917F9" w14:textId="77777777" w:rsidR="00027744" w:rsidRDefault="00027744" w:rsidP="00027744">
      <w:pPr>
        <w:pStyle w:val="Corpsdarticle"/>
        <w:rPr>
          <w:rFonts w:cs="Calibri"/>
          <w:sz w:val="24"/>
          <w:szCs w:val="24"/>
        </w:rPr>
      </w:pPr>
    </w:p>
    <w:p w14:paraId="7A6A2039" w14:textId="77777777" w:rsidR="00247FF7" w:rsidRDefault="00247FF7" w:rsidP="00027744">
      <w:pPr>
        <w:pStyle w:val="Corpsdarticle"/>
        <w:rPr>
          <w:rFonts w:cs="Calibri"/>
          <w:sz w:val="24"/>
          <w:szCs w:val="24"/>
        </w:rPr>
      </w:pPr>
    </w:p>
    <w:p w14:paraId="717969CB" w14:textId="77777777" w:rsidR="008B5DB2" w:rsidRDefault="007F572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</w:t>
      </w:r>
      <w:r w:rsidRPr="007F572E">
        <w:rPr>
          <w:rFonts w:ascii="Calibri" w:hAnsi="Calibri" w:cs="Calibri"/>
          <w:b/>
          <w:sz w:val="24"/>
          <w:szCs w:val="24"/>
        </w:rPr>
        <w:t xml:space="preserve"> – </w:t>
      </w:r>
      <w:r>
        <w:rPr>
          <w:rFonts w:ascii="Calibri" w:hAnsi="Calibri" w:cs="Calibri"/>
          <w:b/>
          <w:sz w:val="24"/>
          <w:szCs w:val="24"/>
        </w:rPr>
        <w:t>Identification de l’acheteur</w:t>
      </w:r>
    </w:p>
    <w:p w14:paraId="59DC95BE" w14:textId="77777777" w:rsidR="007F572E" w:rsidRPr="007F572E" w:rsidRDefault="007F572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4"/>
          <w:szCs w:val="24"/>
        </w:rPr>
      </w:pPr>
    </w:p>
    <w:p w14:paraId="7E6983BE" w14:textId="77777777" w:rsidR="008B5DB2" w:rsidRPr="008D4A9E" w:rsidRDefault="008B5DB2" w:rsidP="008B5DB2">
      <w:pPr>
        <w:pStyle w:val="Titre1"/>
        <w:tabs>
          <w:tab w:val="left" w:pos="851"/>
        </w:tabs>
        <w:ind w:left="432" w:hanging="432"/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Centre National d’Enseignement à Distance (C</w:t>
      </w:r>
      <w:r w:rsidR="00587F58" w:rsidRPr="008D4A9E">
        <w:rPr>
          <w:rFonts w:ascii="Calibri" w:hAnsi="Calibri" w:cs="Calibri"/>
          <w:sz w:val="22"/>
          <w:szCs w:val="22"/>
        </w:rPr>
        <w:t>ned</w:t>
      </w:r>
      <w:r w:rsidRPr="008D4A9E">
        <w:rPr>
          <w:rFonts w:ascii="Calibri" w:hAnsi="Calibri" w:cs="Calibri"/>
          <w:sz w:val="22"/>
          <w:szCs w:val="22"/>
        </w:rPr>
        <w:t>) - Direction générale</w:t>
      </w:r>
    </w:p>
    <w:p w14:paraId="30F01B8B" w14:textId="77777777" w:rsidR="008D4A9E" w:rsidRPr="008D4A9E" w:rsidRDefault="008D4A9E" w:rsidP="008D4A9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2 boulevard Nicéphore Niepce</w:t>
      </w:r>
    </w:p>
    <w:p w14:paraId="065D5F5E" w14:textId="77777777" w:rsidR="008D4A9E" w:rsidRPr="008D4A9E" w:rsidRDefault="008D4A9E" w:rsidP="008D4A9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Téléport 2 – CS 80300</w:t>
      </w:r>
    </w:p>
    <w:p w14:paraId="472051A5" w14:textId="77777777" w:rsidR="008B5DB2" w:rsidRPr="008D4A9E" w:rsidRDefault="008B5DB2" w:rsidP="008D4A9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bCs/>
          <w:sz w:val="22"/>
          <w:szCs w:val="22"/>
        </w:rPr>
        <w:t xml:space="preserve">86963 </w:t>
      </w:r>
      <w:r w:rsidR="008D4A9E" w:rsidRPr="008D4A9E">
        <w:rPr>
          <w:rFonts w:ascii="Calibri" w:hAnsi="Calibri" w:cs="Calibri"/>
          <w:sz w:val="22"/>
          <w:szCs w:val="22"/>
        </w:rPr>
        <w:t>FUTUROSCOPE CEDEX</w:t>
      </w:r>
    </w:p>
    <w:p w14:paraId="3DE8FF22" w14:textId="77777777" w:rsidR="008B5DB2" w:rsidRPr="008D4A9E" w:rsidRDefault="008B5DB2" w:rsidP="008B5DB2">
      <w:pPr>
        <w:pStyle w:val="Titre1"/>
        <w:tabs>
          <w:tab w:val="left" w:pos="851"/>
        </w:tabs>
        <w:ind w:left="432" w:hanging="432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8D4A9E">
        <w:rPr>
          <w:rFonts w:ascii="Calibri" w:hAnsi="Calibri" w:cs="Calibri"/>
          <w:b w:val="0"/>
          <w:bCs/>
          <w:sz w:val="22"/>
          <w:szCs w:val="22"/>
        </w:rPr>
        <w:t xml:space="preserve">Téléphone : 05.49.49.34.00 - courriel : </w:t>
      </w:r>
      <w:hyperlink r:id="rId23" w:history="1">
        <w:r w:rsidRPr="008D4A9E">
          <w:rPr>
            <w:rStyle w:val="Lienhypertexte"/>
            <w:rFonts w:ascii="Calibri" w:hAnsi="Calibri" w:cs="Calibri"/>
            <w:b w:val="0"/>
            <w:bCs/>
            <w:sz w:val="22"/>
            <w:szCs w:val="22"/>
          </w:rPr>
          <w:t>marches-publics@ac-cned.fr</w:t>
        </w:r>
      </w:hyperlink>
      <w:r w:rsidRPr="008D4A9E">
        <w:rPr>
          <w:rFonts w:ascii="Calibri" w:hAnsi="Calibri" w:cs="Calibri"/>
          <w:b w:val="0"/>
          <w:bCs/>
          <w:sz w:val="22"/>
          <w:szCs w:val="22"/>
        </w:rPr>
        <w:t xml:space="preserve"> </w:t>
      </w:r>
    </w:p>
    <w:p w14:paraId="2E908D2D" w14:textId="77777777" w:rsidR="008B5DB2" w:rsidRPr="008D4A9E" w:rsidRDefault="008B5DB2" w:rsidP="008B5DB2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</w:p>
    <w:p w14:paraId="7A84B84F" w14:textId="77777777" w:rsidR="008B5DB2" w:rsidRPr="008D4A9E" w:rsidRDefault="008D4A9E" w:rsidP="008B5DB2">
      <w:pPr>
        <w:tabs>
          <w:tab w:val="left" w:pos="426"/>
          <w:tab w:val="left" w:pos="851"/>
          <w:tab w:val="left" w:pos="5103"/>
        </w:tabs>
        <w:jc w:val="both"/>
        <w:rPr>
          <w:rFonts w:ascii="Calibri" w:hAnsi="Calibri" w:cs="Calibri"/>
          <w:i/>
          <w:sz w:val="22"/>
          <w:szCs w:val="22"/>
        </w:rPr>
      </w:pPr>
      <w:r w:rsidRPr="008D4A9E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8B5DB2" w:rsidRPr="008D4A9E">
        <w:rPr>
          <w:rFonts w:ascii="Calibri" w:eastAsia="Arial" w:hAnsi="Calibri" w:cs="Calibri"/>
          <w:b/>
          <w:spacing w:val="-10"/>
          <w:sz w:val="22"/>
          <w:szCs w:val="22"/>
        </w:rPr>
        <w:t xml:space="preserve">  </w:t>
      </w:r>
      <w:r w:rsidR="008B5DB2" w:rsidRPr="008D4A9E">
        <w:rPr>
          <w:rFonts w:ascii="Calibri" w:hAnsi="Calibri" w:cs="Calibri"/>
          <w:sz w:val="22"/>
          <w:szCs w:val="22"/>
        </w:rPr>
        <w:t>Nom, prénom, qualité du signataire du marché public</w:t>
      </w:r>
    </w:p>
    <w:p w14:paraId="509F9B0B" w14:textId="77777777" w:rsidR="004E2E84" w:rsidRPr="008D4A9E" w:rsidRDefault="004E2E84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160BE804" w14:textId="77777777" w:rsidR="008B5DB2" w:rsidRPr="008D4A9E" w:rsidRDefault="00587F58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La Directrice générale du Cned</w:t>
      </w:r>
    </w:p>
    <w:p w14:paraId="61D08DF5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2 boulevard Nicéphore Niepce</w:t>
      </w:r>
    </w:p>
    <w:p w14:paraId="18E2EC2A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Téléport 2 – CS 80300</w:t>
      </w:r>
    </w:p>
    <w:p w14:paraId="548AB9E9" w14:textId="77777777" w:rsidR="008B5DB2" w:rsidRPr="004E2E84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>86963 FUTUROSCOPE CEDEX</w:t>
      </w:r>
    </w:p>
    <w:p w14:paraId="690AF164" w14:textId="77777777" w:rsidR="008B5DB2" w:rsidRPr="004E2E84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63DB69AF" w14:textId="77777777" w:rsidR="008B5DB2" w:rsidRPr="008D4A9E" w:rsidRDefault="008D4A9E" w:rsidP="008B5DB2">
      <w:pPr>
        <w:tabs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8D4A9E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8B5DB2" w:rsidRPr="008D4A9E">
        <w:rPr>
          <w:rFonts w:ascii="Calibri" w:eastAsia="Arial" w:hAnsi="Calibri" w:cs="Calibri"/>
          <w:spacing w:val="-10"/>
          <w:sz w:val="22"/>
          <w:szCs w:val="22"/>
        </w:rPr>
        <w:t xml:space="preserve"> </w:t>
      </w:r>
      <w:r w:rsidR="008B5DB2" w:rsidRPr="008D4A9E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24" w:history="1">
        <w:r w:rsidR="008B5DB2" w:rsidRPr="008D4A9E">
          <w:rPr>
            <w:rStyle w:val="Lienhypertexte"/>
            <w:rFonts w:ascii="Calibri" w:hAnsi="Calibri" w:cs="Calibri"/>
            <w:sz w:val="22"/>
            <w:szCs w:val="22"/>
          </w:rPr>
          <w:t>article R. 2191-59</w:t>
        </w:r>
      </w:hyperlink>
      <w:r w:rsidR="008B5DB2" w:rsidRPr="008D4A9E">
        <w:rPr>
          <w:rFonts w:ascii="Calibri" w:hAnsi="Calibri" w:cs="Calibri"/>
          <w:sz w:val="22"/>
          <w:szCs w:val="22"/>
        </w:rPr>
        <w:t xml:space="preserve"> du code de la commande publique, auquel renvoie l’</w:t>
      </w:r>
      <w:hyperlink r:id="rId25" w:history="1">
        <w:r w:rsidR="008B5DB2" w:rsidRPr="008D4A9E">
          <w:rPr>
            <w:rStyle w:val="Lienhypertexte"/>
            <w:rFonts w:ascii="Calibri" w:hAnsi="Calibri" w:cs="Calibri"/>
            <w:sz w:val="22"/>
            <w:szCs w:val="22"/>
          </w:rPr>
          <w:t>article R. 2391-28</w:t>
        </w:r>
      </w:hyperlink>
      <w:r w:rsidR="008B5DB2" w:rsidRPr="008D4A9E">
        <w:rPr>
          <w:rFonts w:ascii="Calibri" w:hAnsi="Calibri" w:cs="Calibri"/>
          <w:sz w:val="22"/>
          <w:szCs w:val="22"/>
        </w:rPr>
        <w:t xml:space="preserve"> du même code</w:t>
      </w:r>
      <w:r w:rsidR="008B5DB2" w:rsidRPr="008D4A9E" w:rsidDel="003A7270">
        <w:rPr>
          <w:rFonts w:ascii="Calibri" w:hAnsi="Calibri" w:cs="Calibri"/>
          <w:sz w:val="22"/>
          <w:szCs w:val="22"/>
        </w:rPr>
        <w:t xml:space="preserve"> </w:t>
      </w:r>
      <w:r w:rsidR="008B5DB2" w:rsidRPr="008D4A9E">
        <w:rPr>
          <w:rFonts w:ascii="Calibri" w:hAnsi="Calibri" w:cs="Calibri"/>
          <w:sz w:val="22"/>
          <w:szCs w:val="22"/>
        </w:rPr>
        <w:t>(nantissements ou cessions de créances)</w:t>
      </w:r>
    </w:p>
    <w:p w14:paraId="73724F0A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034F2521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M. l’agent comptable du C</w:t>
      </w:r>
      <w:r w:rsidR="00587F58" w:rsidRPr="008D4A9E">
        <w:rPr>
          <w:rFonts w:ascii="Calibri" w:hAnsi="Calibri" w:cs="Calibri"/>
          <w:sz w:val="22"/>
          <w:szCs w:val="22"/>
        </w:rPr>
        <w:t>ned</w:t>
      </w:r>
    </w:p>
    <w:p w14:paraId="0E500516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2 boulevard Nicéphore Niepce</w:t>
      </w:r>
    </w:p>
    <w:p w14:paraId="2EDFC2E9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Téléport 2 – CS 80300</w:t>
      </w:r>
    </w:p>
    <w:p w14:paraId="59452BAD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86963 FUTUROSCOPE CEDEX</w:t>
      </w:r>
    </w:p>
    <w:p w14:paraId="4DA96D2E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 xml:space="preserve">Courriel : </w:t>
      </w:r>
      <w:hyperlink r:id="rId26" w:history="1">
        <w:r w:rsidRPr="008D4A9E">
          <w:rPr>
            <w:rStyle w:val="Lienhypertexte"/>
            <w:rFonts w:ascii="Calibri" w:hAnsi="Calibri" w:cs="Calibri"/>
            <w:sz w:val="22"/>
            <w:szCs w:val="22"/>
          </w:rPr>
          <w:t>service-facturier@ac-cned.fr</w:t>
        </w:r>
      </w:hyperlink>
      <w:r w:rsidRPr="008D4A9E">
        <w:rPr>
          <w:rFonts w:ascii="Calibri" w:hAnsi="Calibri" w:cs="Calibri"/>
          <w:sz w:val="22"/>
          <w:szCs w:val="22"/>
        </w:rPr>
        <w:t xml:space="preserve"> </w:t>
      </w:r>
    </w:p>
    <w:p w14:paraId="77CE55AC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41B9B121" w14:textId="77777777" w:rsidR="008B5DB2" w:rsidRDefault="008B5DB2" w:rsidP="008B5DB2">
      <w:pPr>
        <w:pStyle w:val="fcase2metab"/>
        <w:ind w:left="0" w:firstLine="0"/>
        <w:rPr>
          <w:rFonts w:ascii="Calibri" w:hAnsi="Calibri" w:cs="Calibri"/>
          <w:sz w:val="22"/>
          <w:szCs w:val="22"/>
        </w:rPr>
      </w:pPr>
    </w:p>
    <w:p w14:paraId="41E36A24" w14:textId="77777777" w:rsidR="00247FF7" w:rsidRPr="008D4A9E" w:rsidRDefault="00247FF7" w:rsidP="008B5DB2">
      <w:pPr>
        <w:pStyle w:val="fcase2metab"/>
        <w:ind w:left="0" w:firstLine="0"/>
        <w:rPr>
          <w:rFonts w:ascii="Calibri" w:hAnsi="Calibri" w:cs="Calibri"/>
          <w:sz w:val="22"/>
          <w:szCs w:val="22"/>
        </w:rPr>
      </w:pPr>
    </w:p>
    <w:p w14:paraId="0BCD0C65" w14:textId="77777777" w:rsidR="008B5DB2" w:rsidRPr="008D4A9E" w:rsidRDefault="008D4A9E" w:rsidP="008B5DB2">
      <w:pPr>
        <w:tabs>
          <w:tab w:val="left" w:pos="720"/>
          <w:tab w:val="left" w:pos="851"/>
        </w:tabs>
        <w:jc w:val="both"/>
        <w:rPr>
          <w:rFonts w:ascii="Calibri" w:hAnsi="Calibri" w:cs="Calibri"/>
          <w:i/>
          <w:iCs/>
          <w:sz w:val="22"/>
          <w:szCs w:val="22"/>
        </w:rPr>
      </w:pPr>
      <w:r w:rsidRPr="008D4A9E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lastRenderedPageBreak/>
        <w:t></w:t>
      </w:r>
      <w:r w:rsidR="008B5DB2" w:rsidRPr="008D4A9E">
        <w:rPr>
          <w:rFonts w:ascii="Calibri" w:eastAsia="Arial" w:hAnsi="Calibri" w:cs="Calibri"/>
          <w:b/>
          <w:spacing w:val="-10"/>
          <w:sz w:val="22"/>
          <w:szCs w:val="22"/>
        </w:rPr>
        <w:t xml:space="preserve"> </w:t>
      </w:r>
      <w:r w:rsidR="008B5DB2" w:rsidRPr="008D4A9E">
        <w:rPr>
          <w:rFonts w:ascii="Calibri" w:hAnsi="Calibri" w:cs="Calibri"/>
          <w:sz w:val="22"/>
          <w:szCs w:val="22"/>
        </w:rPr>
        <w:t>Désignation, adresse, numéro de téléphone du comptable assignataire</w:t>
      </w:r>
    </w:p>
    <w:p w14:paraId="54612428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</w:p>
    <w:p w14:paraId="2DB4E57A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M. l’agent comptable du C</w:t>
      </w:r>
      <w:r w:rsidR="00587F58" w:rsidRPr="008D4A9E">
        <w:rPr>
          <w:rFonts w:ascii="Calibri" w:hAnsi="Calibri" w:cs="Calibri"/>
          <w:sz w:val="22"/>
          <w:szCs w:val="22"/>
        </w:rPr>
        <w:t>ned</w:t>
      </w:r>
    </w:p>
    <w:p w14:paraId="0FD45616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2 boulevard Nicéphore Niepce</w:t>
      </w:r>
    </w:p>
    <w:p w14:paraId="5FF73885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Téléport 2 – CS 80300</w:t>
      </w:r>
    </w:p>
    <w:p w14:paraId="2A403ECE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86963 FUTUROSCOPE CEDEX</w:t>
      </w:r>
    </w:p>
    <w:p w14:paraId="7DB61B4E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 xml:space="preserve">Courriel : </w:t>
      </w:r>
      <w:hyperlink r:id="rId27" w:history="1">
        <w:r w:rsidRPr="008D4A9E">
          <w:rPr>
            <w:rStyle w:val="Lienhypertexte"/>
            <w:rFonts w:ascii="Calibri" w:hAnsi="Calibri" w:cs="Calibri"/>
            <w:sz w:val="22"/>
            <w:szCs w:val="22"/>
          </w:rPr>
          <w:t>service-facturier@ac-cned.fr</w:t>
        </w:r>
      </w:hyperlink>
      <w:r w:rsidRPr="008D4A9E">
        <w:rPr>
          <w:rFonts w:ascii="Calibri" w:hAnsi="Calibri" w:cs="Calibri"/>
          <w:sz w:val="22"/>
          <w:szCs w:val="22"/>
        </w:rPr>
        <w:t xml:space="preserve"> </w:t>
      </w:r>
    </w:p>
    <w:p w14:paraId="4E428190" w14:textId="77777777" w:rsidR="0079785C" w:rsidRPr="008D4A9E" w:rsidRDefault="0079785C" w:rsidP="009B45B9">
      <w:pPr>
        <w:pStyle w:val="fcase2metab"/>
        <w:rPr>
          <w:rFonts w:ascii="Calibri" w:hAnsi="Calibri" w:cs="Calibri"/>
          <w:sz w:val="22"/>
          <w:szCs w:val="22"/>
        </w:rPr>
      </w:pPr>
    </w:p>
    <w:p w14:paraId="68713F76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B9C7D03" w14:textId="77777777" w:rsidR="009B1CD0" w:rsidRPr="008D4A9E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ab/>
        <w:t>A : …………………… , le …………………</w:t>
      </w:r>
    </w:p>
    <w:p w14:paraId="1D74D28E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5BE4BBB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106C1CFA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1EA066B5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0A90F6F6" w14:textId="77777777" w:rsidR="004E2E84" w:rsidRPr="008D4A9E" w:rsidRDefault="004E2E84" w:rsidP="004E2E84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65F0099" w14:textId="77777777" w:rsidR="004E2E84" w:rsidRPr="008D4A9E" w:rsidRDefault="004E2E84" w:rsidP="004E2E84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5A6E77E" w14:textId="77777777" w:rsidR="009B1CD0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Anne Szymczak</w:t>
      </w:r>
    </w:p>
    <w:p w14:paraId="5F0B94A1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5A51C5BE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0E1C0163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636DF400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0C369751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2557C6CF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i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Directrice générale du Cned</w:t>
      </w:r>
    </w:p>
    <w:p w14:paraId="3372B882" w14:textId="77777777" w:rsidR="009B1CD0" w:rsidRDefault="009B1CD0" w:rsidP="009B45B9">
      <w:pPr>
        <w:tabs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531D2DBD" w14:textId="77777777" w:rsidR="009B1CD0" w:rsidRPr="004E2E84" w:rsidRDefault="009B1CD0" w:rsidP="009B45B9">
      <w:pPr>
        <w:tabs>
          <w:tab w:val="left" w:pos="851"/>
          <w:tab w:val="left" w:pos="3402"/>
        </w:tabs>
        <w:spacing w:before="120" w:after="120"/>
        <w:jc w:val="both"/>
        <w:rPr>
          <w:rFonts w:ascii="Calibri" w:hAnsi="Calibri" w:cs="Calibri"/>
          <w:sz w:val="24"/>
          <w:szCs w:val="24"/>
        </w:rPr>
      </w:pPr>
    </w:p>
    <w:sectPr w:rsidR="009B1CD0" w:rsidRPr="004E2E84">
      <w:footerReference w:type="default" r:id="rId28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59A9E" w14:textId="77777777" w:rsidR="00294315" w:rsidRDefault="00294315">
      <w:r>
        <w:separator/>
      </w:r>
    </w:p>
  </w:endnote>
  <w:endnote w:type="continuationSeparator" w:id="0">
    <w:p w14:paraId="2FFB338F" w14:textId="77777777" w:rsidR="00294315" w:rsidRDefault="0029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324"/>
      <w:gridCol w:w="1402"/>
      <w:gridCol w:w="4478"/>
    </w:tblGrid>
    <w:tr w:rsidR="00375A35" w:rsidRPr="004A1FD4" w14:paraId="549F3D1E" w14:textId="77777777" w:rsidTr="00375A35">
      <w:tc>
        <w:tcPr>
          <w:tcW w:w="2119" w:type="pct"/>
          <w:vAlign w:val="center"/>
        </w:tcPr>
        <w:p w14:paraId="6C9E212D" w14:textId="5B86F00E" w:rsidR="00375A35" w:rsidRPr="00375A35" w:rsidRDefault="00375A35" w:rsidP="00375A35">
          <w:pPr>
            <w:pStyle w:val="Pieddepage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>Acte d’engagement au marché n</w:t>
          </w:r>
          <w:r w:rsidRPr="00F771AE">
            <w:rPr>
              <w:rFonts w:ascii="Calibri" w:hAnsi="Calibri" w:cs="Calibri"/>
            </w:rPr>
            <w:t>° 20</w:t>
          </w:r>
          <w:r w:rsidR="00F771AE" w:rsidRPr="00F771AE">
            <w:rPr>
              <w:rFonts w:ascii="Calibri" w:hAnsi="Calibri" w:cs="Calibri"/>
            </w:rPr>
            <w:t>26</w:t>
          </w:r>
          <w:r w:rsidRPr="00F771AE">
            <w:rPr>
              <w:rFonts w:ascii="Calibri" w:hAnsi="Calibri" w:cs="Calibri"/>
            </w:rPr>
            <w:t>DG</w:t>
          </w:r>
          <w:r w:rsidR="00F771AE" w:rsidRPr="00F771AE">
            <w:rPr>
              <w:rFonts w:ascii="Calibri" w:hAnsi="Calibri" w:cs="Calibri"/>
            </w:rPr>
            <w:t>03</w:t>
          </w:r>
        </w:p>
        <w:p w14:paraId="096BAFA4" w14:textId="0F4AE2DA" w:rsidR="00375A35" w:rsidRPr="00375A35" w:rsidRDefault="00F771AE" w:rsidP="00375A35">
          <w:pPr>
            <w:pStyle w:val="Pieddepage"/>
            <w:rPr>
              <w:rFonts w:ascii="Calibri" w:hAnsi="Calibri" w:cs="Calibri"/>
            </w:rPr>
          </w:pPr>
          <w:r w:rsidRPr="00F771AE">
            <w:rPr>
              <w:rFonts w:ascii="Calibri" w:hAnsi="Calibri" w:cs="Calibri"/>
            </w:rPr>
            <w:t xml:space="preserve">Conception éditoriale </w:t>
          </w:r>
        </w:p>
      </w:tc>
      <w:tc>
        <w:tcPr>
          <w:tcW w:w="687" w:type="pct"/>
          <w:vAlign w:val="center"/>
        </w:tcPr>
        <w:p w14:paraId="033DD676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765922F6" w14:textId="77777777" w:rsidR="00375A35" w:rsidRPr="00375A35" w:rsidRDefault="00375A35" w:rsidP="00375A35">
          <w:pPr>
            <w:pStyle w:val="Pieddepage"/>
            <w:jc w:val="right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>Version 06/08/2025</w:t>
          </w:r>
        </w:p>
      </w:tc>
    </w:tr>
  </w:tbl>
  <w:p w14:paraId="7BF87B24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C5BB0" w14:textId="77777777" w:rsidR="00294315" w:rsidRDefault="00294315">
      <w:r>
        <w:separator/>
      </w:r>
    </w:p>
  </w:footnote>
  <w:footnote w:type="continuationSeparator" w:id="0">
    <w:p w14:paraId="378DCF12" w14:textId="77777777" w:rsidR="00294315" w:rsidRDefault="00294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C5F4F25"/>
    <w:multiLevelType w:val="hybridMultilevel"/>
    <w:tmpl w:val="43C2EAC0"/>
    <w:lvl w:ilvl="0" w:tplc="57D04C0E">
      <w:start w:val="17"/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HAns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EA82D80"/>
    <w:multiLevelType w:val="hybridMultilevel"/>
    <w:tmpl w:val="96C0EE3A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5E1A555E"/>
    <w:multiLevelType w:val="hybridMultilevel"/>
    <w:tmpl w:val="9AE4971E"/>
    <w:lvl w:ilvl="0" w:tplc="D01A0680">
      <w:numFmt w:val="bullet"/>
      <w:lvlText w:val="-"/>
      <w:lvlJc w:val="left"/>
      <w:pPr>
        <w:ind w:left="206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6"/>
  </w:num>
  <w:num w:numId="6" w16cid:durableId="6953834">
    <w:abstractNumId w:val="10"/>
  </w:num>
  <w:num w:numId="7" w16cid:durableId="1727071654">
    <w:abstractNumId w:val="4"/>
  </w:num>
  <w:num w:numId="8" w16cid:durableId="1328555320">
    <w:abstractNumId w:val="7"/>
  </w:num>
  <w:num w:numId="9" w16cid:durableId="1490369438">
    <w:abstractNumId w:val="8"/>
  </w:num>
  <w:num w:numId="10" w16cid:durableId="261379107">
    <w:abstractNumId w:val="3"/>
  </w:num>
  <w:num w:numId="11" w16cid:durableId="13009219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85F"/>
    <w:rsid w:val="00027744"/>
    <w:rsid w:val="00036500"/>
    <w:rsid w:val="00067F94"/>
    <w:rsid w:val="00097DE0"/>
    <w:rsid w:val="000A0838"/>
    <w:rsid w:val="000A2E05"/>
    <w:rsid w:val="000E0020"/>
    <w:rsid w:val="00156924"/>
    <w:rsid w:val="00166B56"/>
    <w:rsid w:val="00174505"/>
    <w:rsid w:val="00195B6F"/>
    <w:rsid w:val="001C40C0"/>
    <w:rsid w:val="001C733C"/>
    <w:rsid w:val="001D61B4"/>
    <w:rsid w:val="0021527A"/>
    <w:rsid w:val="0021797C"/>
    <w:rsid w:val="00225A1A"/>
    <w:rsid w:val="00247FF7"/>
    <w:rsid w:val="00264664"/>
    <w:rsid w:val="002904AF"/>
    <w:rsid w:val="00294315"/>
    <w:rsid w:val="002B7150"/>
    <w:rsid w:val="002C2CA3"/>
    <w:rsid w:val="002C4B3E"/>
    <w:rsid w:val="002C79D6"/>
    <w:rsid w:val="002E5686"/>
    <w:rsid w:val="002E56C1"/>
    <w:rsid w:val="00312448"/>
    <w:rsid w:val="00332B12"/>
    <w:rsid w:val="00354C04"/>
    <w:rsid w:val="00375A35"/>
    <w:rsid w:val="00385E76"/>
    <w:rsid w:val="003A7270"/>
    <w:rsid w:val="003D489D"/>
    <w:rsid w:val="0043706E"/>
    <w:rsid w:val="0044597F"/>
    <w:rsid w:val="004A7169"/>
    <w:rsid w:val="004C442F"/>
    <w:rsid w:val="004C5755"/>
    <w:rsid w:val="004E2E84"/>
    <w:rsid w:val="004E75A6"/>
    <w:rsid w:val="0051163D"/>
    <w:rsid w:val="00514DAF"/>
    <w:rsid w:val="00532EC7"/>
    <w:rsid w:val="00541CA3"/>
    <w:rsid w:val="005546A9"/>
    <w:rsid w:val="005824AE"/>
    <w:rsid w:val="005846FB"/>
    <w:rsid w:val="00587F58"/>
    <w:rsid w:val="00590316"/>
    <w:rsid w:val="005A05C1"/>
    <w:rsid w:val="005A4A3B"/>
    <w:rsid w:val="005A4CB5"/>
    <w:rsid w:val="005B2316"/>
    <w:rsid w:val="005D7F1F"/>
    <w:rsid w:val="005F0DCE"/>
    <w:rsid w:val="0060085F"/>
    <w:rsid w:val="00602C9C"/>
    <w:rsid w:val="0061068C"/>
    <w:rsid w:val="00637A81"/>
    <w:rsid w:val="0064560F"/>
    <w:rsid w:val="00654819"/>
    <w:rsid w:val="00660727"/>
    <w:rsid w:val="00662A86"/>
    <w:rsid w:val="006A37B0"/>
    <w:rsid w:val="006A6C23"/>
    <w:rsid w:val="006A7A53"/>
    <w:rsid w:val="006B5057"/>
    <w:rsid w:val="006C4338"/>
    <w:rsid w:val="006F3DF9"/>
    <w:rsid w:val="006F4C34"/>
    <w:rsid w:val="007060E5"/>
    <w:rsid w:val="00710FD6"/>
    <w:rsid w:val="00730A78"/>
    <w:rsid w:val="0073206E"/>
    <w:rsid w:val="00757151"/>
    <w:rsid w:val="007909E0"/>
    <w:rsid w:val="0079785C"/>
    <w:rsid w:val="007A3691"/>
    <w:rsid w:val="007D4001"/>
    <w:rsid w:val="007D7A65"/>
    <w:rsid w:val="007F572E"/>
    <w:rsid w:val="007F68A6"/>
    <w:rsid w:val="0083205E"/>
    <w:rsid w:val="00840934"/>
    <w:rsid w:val="00844DAA"/>
    <w:rsid w:val="00844DB3"/>
    <w:rsid w:val="008450C7"/>
    <w:rsid w:val="00876A73"/>
    <w:rsid w:val="008B2A38"/>
    <w:rsid w:val="008B5DB2"/>
    <w:rsid w:val="008D4A9E"/>
    <w:rsid w:val="008D62EE"/>
    <w:rsid w:val="008E1297"/>
    <w:rsid w:val="00930A5C"/>
    <w:rsid w:val="00934503"/>
    <w:rsid w:val="00950AAA"/>
    <w:rsid w:val="00953956"/>
    <w:rsid w:val="00972598"/>
    <w:rsid w:val="00983FF3"/>
    <w:rsid w:val="009B1CD0"/>
    <w:rsid w:val="009B45B9"/>
    <w:rsid w:val="009C4738"/>
    <w:rsid w:val="009D661E"/>
    <w:rsid w:val="009D6BBF"/>
    <w:rsid w:val="009E52C6"/>
    <w:rsid w:val="00A01BB3"/>
    <w:rsid w:val="00A34D04"/>
    <w:rsid w:val="00A95D3A"/>
    <w:rsid w:val="00AB6273"/>
    <w:rsid w:val="00AE40FF"/>
    <w:rsid w:val="00AE7831"/>
    <w:rsid w:val="00B02608"/>
    <w:rsid w:val="00B0289C"/>
    <w:rsid w:val="00B054DA"/>
    <w:rsid w:val="00B65A5C"/>
    <w:rsid w:val="00B87564"/>
    <w:rsid w:val="00BA44E5"/>
    <w:rsid w:val="00BD767E"/>
    <w:rsid w:val="00BE6078"/>
    <w:rsid w:val="00C15ED4"/>
    <w:rsid w:val="00C23457"/>
    <w:rsid w:val="00C57A63"/>
    <w:rsid w:val="00C630AD"/>
    <w:rsid w:val="00C7512B"/>
    <w:rsid w:val="00C7513A"/>
    <w:rsid w:val="00C76944"/>
    <w:rsid w:val="00C83930"/>
    <w:rsid w:val="00C875D6"/>
    <w:rsid w:val="00C91060"/>
    <w:rsid w:val="00C911FE"/>
    <w:rsid w:val="00C9611E"/>
    <w:rsid w:val="00CD185D"/>
    <w:rsid w:val="00CD46CC"/>
    <w:rsid w:val="00CE67FD"/>
    <w:rsid w:val="00D26AD2"/>
    <w:rsid w:val="00D337D7"/>
    <w:rsid w:val="00D412FD"/>
    <w:rsid w:val="00D46BC7"/>
    <w:rsid w:val="00D90A00"/>
    <w:rsid w:val="00E20DB0"/>
    <w:rsid w:val="00E47798"/>
    <w:rsid w:val="00E54CEC"/>
    <w:rsid w:val="00E74C76"/>
    <w:rsid w:val="00E930B1"/>
    <w:rsid w:val="00E96FF6"/>
    <w:rsid w:val="00EE431D"/>
    <w:rsid w:val="00F771AE"/>
    <w:rsid w:val="00F9281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5CC104F"/>
  <w15:chartTrackingRefBased/>
  <w15:docId w15:val="{863EA6BE-A65A-487B-BA8F-8B3CCEF2C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63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  <w:style w:type="character" w:customStyle="1" w:styleId="Titre4Car">
    <w:name w:val="Titre 4 Car"/>
    <w:link w:val="Titre4"/>
    <w:rsid w:val="00C57A63"/>
    <w:rPr>
      <w:rFonts w:ascii="Arial" w:hAnsi="Arial" w:cs="Arial"/>
      <w:b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?idSectionTA=LEGISCTA000037730329&amp;cidTexte=LEGITEXT000037701019&amp;dateTexte=20190401" TargetMode="External"/><Relationship Id="rId18" Type="http://schemas.openxmlformats.org/officeDocument/2006/relationships/hyperlink" Target="https://www.legifrance.gouv.fr/affichCode.do?idSectionTA=LEGISCTA000037728683&amp;cidTexte=LEGITEXT000037701019&amp;dateTexte=20190401" TargetMode="External"/><Relationship Id="rId26" Type="http://schemas.openxmlformats.org/officeDocument/2006/relationships/hyperlink" Target="mailto:service-facturier@ac-cned.fr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?idSectionTA=LEGISCTA000037730337&amp;cidTexte=LEGITEXT000037701019&amp;dateTexte=20190401" TargetMode="External"/><Relationship Id="rId17" Type="http://schemas.openxmlformats.org/officeDocument/2006/relationships/hyperlink" Target="https://www.legifrance.gouv.fr/affichCode.do?idSectionTA=LEGISCTA000037728693&amp;cidTexte=LEGITEXT000037701019&amp;dateTexte=20190401" TargetMode="External"/><Relationship Id="rId2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28697&amp;cidTexte=LEGITEXT000037701019&amp;dateTexte=20190401" TargetMode="External"/><Relationship Id="rId2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?idSectionTA=LEGISCTA000037730351&amp;cidTexte=LEGITEXT000037701019&amp;dateTexte=20190401" TargetMode="External"/><Relationship Id="rId2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28701&amp;cidTexte=LEGITEXT000037701019&amp;dateTexte=20190401" TargetMode="External"/><Relationship Id="rId23" Type="http://schemas.openxmlformats.org/officeDocument/2006/relationships/hyperlink" Target="mailto:marches-publics@ac-cned.fr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D5F2C558D167BFA1A3D87F2A4EDA8784.tplgfr42s_2?idSectionTA=LEGISCTA000037730365&amp;cidTexte=LEGITEXT000037701019&amp;dateTexte=20190401" TargetMode="External"/><Relationship Id="rId1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D5F2C558D167BFA1A3D87F2A4EDA8784.tplgfr42s_2?idSectionTA=LEGISCTA000037703250&amp;cidTexte=LEGITEXT000037701019&amp;dateTexte=20190401" TargetMode="External"/><Relationship Id="rId14" Type="http://schemas.openxmlformats.org/officeDocument/2006/relationships/hyperlink" Target="https://www.legifrance.gouv.fr/affichCode.do;jsessionid=D5F2C558D167BFA1A3D87F2A4EDA8784.tplgfr42s_2?idSectionTA=LEGISCTA000037728715&amp;cidTexte=LEGITEXT000037701019&amp;dateTexte=20190401" TargetMode="External"/><Relationship Id="rId2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27" Type="http://schemas.openxmlformats.org/officeDocument/2006/relationships/hyperlink" Target="mailto:service-facturier@ac-cned.fr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G-DAMP\SM\Documents%20types\Documents%20proc&#233;dure%20M.P\2%20-%20R&#233;daction%20et%20publication\AE\MOD%20-%20DAMP%20-%20Acte%20d'engagement%20-%20V2025%2009%2008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 - DAMP - Acte d'engagement - V2025 09 08</Template>
  <TotalTime>14</TotalTime>
  <Pages>7</Pages>
  <Words>2017</Words>
  <Characters>11096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13087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Gigante Martine</dc:creator>
  <cp:keywords/>
  <cp:lastModifiedBy>Lallain Sabrina</cp:lastModifiedBy>
  <cp:revision>7</cp:revision>
  <cp:lastPrinted>2016-11-04T12:53:00Z</cp:lastPrinted>
  <dcterms:created xsi:type="dcterms:W3CDTF">2025-12-24T09:01:00Z</dcterms:created>
  <dcterms:modified xsi:type="dcterms:W3CDTF">2026-01-26T07:09:00Z</dcterms:modified>
</cp:coreProperties>
</file>